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5C9D1" w14:textId="1DAE4599" w:rsidR="00000053" w:rsidRPr="002954D1" w:rsidRDefault="001F2CCA">
      <w:pPr>
        <w:pStyle w:val="FicheTitre"/>
        <w:rPr>
          <w:rFonts w:ascii="Arial" w:hAnsi="Arial"/>
          <w:b w:val="0"/>
          <w:bCs/>
          <w:spacing w:val="50"/>
          <w:szCs w:val="17"/>
        </w:rPr>
        <w:sectPr w:rsidR="00000053" w:rsidRPr="002954D1">
          <w:footerReference w:type="default" r:id="rId8"/>
          <w:pgSz w:w="11906" w:h="16838"/>
          <w:pgMar w:top="1417" w:right="1417" w:bottom="1417" w:left="1417" w:header="720" w:footer="680" w:gutter="0"/>
          <w:cols w:space="720"/>
          <w:docGrid w:linePitch="360"/>
        </w:sectPr>
      </w:pPr>
      <w:r w:rsidRPr="002954D1">
        <w:rPr>
          <w:rFonts w:ascii="Arial" w:hAnsi="Arial"/>
        </w:rPr>
        <mc:AlternateContent>
          <mc:Choice Requires="wps">
            <w:drawing>
              <wp:anchor distT="0" distB="0" distL="114300" distR="114300" simplePos="0" relativeHeight="251658240" behindDoc="0" locked="0" layoutInCell="1" allowOverlap="1" wp14:anchorId="76A52529" wp14:editId="388F7C53">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1D3047" w14:textId="77777777"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A52529"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731D3047" w14:textId="77777777"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rsidRPr="002954D1">
        <w:rPr>
          <w:rFonts w:ascii="Arial" w:hAnsi="Arial"/>
        </w:rPr>
        <w:drawing>
          <wp:anchor distT="0" distB="0" distL="114300" distR="114300" simplePos="0" relativeHeight="251657216" behindDoc="0" locked="0" layoutInCell="1" allowOverlap="1" wp14:anchorId="73A13B50" wp14:editId="0B6D70FD">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53" w:rsidRPr="002954D1" w14:paraId="52998C42" w14:textId="77777777">
        <w:tc>
          <w:tcPr>
            <w:tcW w:w="9039" w:type="dxa"/>
            <w:shd w:val="clear" w:color="auto" w:fill="465F9D"/>
          </w:tcPr>
          <w:p w14:paraId="24FC4A05" w14:textId="77777777" w:rsidR="00000053" w:rsidRPr="002954D1" w:rsidRDefault="001F2CCA">
            <w:pPr>
              <w:pStyle w:val="Titre8"/>
              <w:tabs>
                <w:tab w:val="num" w:pos="0"/>
                <w:tab w:val="right" w:pos="9639"/>
              </w:tabs>
              <w:spacing w:before="120" w:after="120"/>
              <w:rPr>
                <w:caps/>
                <w:color w:val="FFFFFF"/>
                <w:sz w:val="28"/>
                <w:szCs w:val="28"/>
              </w:rPr>
            </w:pPr>
            <w:r w:rsidRPr="002954D1">
              <w:rPr>
                <w:b w:val="0"/>
                <w:caps/>
                <w:color w:val="FFFFFF"/>
              </w:rPr>
              <w:t>MARCHES PUBLICS</w:t>
            </w:r>
          </w:p>
          <w:p w14:paraId="7DB06C4B" w14:textId="77777777" w:rsidR="00000053" w:rsidRPr="002954D1" w:rsidRDefault="001F2CCA">
            <w:pPr>
              <w:pStyle w:val="Titre8"/>
              <w:tabs>
                <w:tab w:val="num" w:pos="0"/>
                <w:tab w:val="right" w:pos="9639"/>
              </w:tabs>
              <w:rPr>
                <w:color w:val="FFFFFF"/>
                <w:sz w:val="28"/>
                <w:szCs w:val="28"/>
              </w:rPr>
            </w:pPr>
            <w:r w:rsidRPr="002954D1">
              <w:rPr>
                <w:caps/>
                <w:color w:val="FFFFFF"/>
                <w:sz w:val="28"/>
                <w:szCs w:val="28"/>
              </w:rPr>
              <w:t>DECLARATION DU candidat INDIVIDUEL</w:t>
            </w:r>
          </w:p>
          <w:p w14:paraId="74376836" w14:textId="77777777" w:rsidR="00000053" w:rsidRPr="002954D1" w:rsidRDefault="001F2CCA">
            <w:pPr>
              <w:spacing w:before="120" w:after="120"/>
              <w:jc w:val="center"/>
              <w:rPr>
                <w:rFonts w:ascii="Arial" w:hAnsi="Arial" w:cs="Arial"/>
                <w:caps/>
                <w:color w:val="FFFFFF"/>
                <w:sz w:val="28"/>
                <w:szCs w:val="28"/>
              </w:rPr>
            </w:pPr>
            <w:r w:rsidRPr="002954D1">
              <w:rPr>
                <w:rFonts w:ascii="Arial" w:hAnsi="Arial" w:cs="Arial"/>
                <w:b/>
                <w:color w:val="FFFFFF"/>
                <w:sz w:val="28"/>
                <w:szCs w:val="28"/>
              </w:rPr>
              <w:t>OU DU MEMBRE DU GROUPEMENT</w:t>
            </w:r>
            <w:r w:rsidRPr="002954D1">
              <w:rPr>
                <w:rStyle w:val="Caractresdenotedebasdepage"/>
                <w:rFonts w:ascii="Arial" w:hAnsi="Arial" w:cs="Arial"/>
                <w:b/>
                <w:color w:val="FFFFFF"/>
                <w:sz w:val="28"/>
                <w:szCs w:val="28"/>
              </w:rPr>
              <w:footnoteReference w:id="1"/>
            </w:r>
          </w:p>
        </w:tc>
        <w:tc>
          <w:tcPr>
            <w:tcW w:w="850" w:type="dxa"/>
            <w:shd w:val="clear" w:color="auto" w:fill="465F9D"/>
          </w:tcPr>
          <w:p w14:paraId="0CA5E046" w14:textId="77777777" w:rsidR="00000053" w:rsidRPr="002954D1" w:rsidRDefault="001F2CCA">
            <w:pPr>
              <w:pStyle w:val="Titre8"/>
              <w:numPr>
                <w:ilvl w:val="0"/>
                <w:numId w:val="0"/>
              </w:numPr>
              <w:tabs>
                <w:tab w:val="right" w:pos="9639"/>
              </w:tabs>
              <w:spacing w:before="120" w:after="120"/>
              <w:jc w:val="left"/>
              <w:rPr>
                <w:color w:val="FFFFFF"/>
              </w:rPr>
            </w:pPr>
            <w:r w:rsidRPr="002954D1">
              <w:rPr>
                <w:caps/>
                <w:color w:val="FFFFFF"/>
                <w:sz w:val="28"/>
                <w:szCs w:val="28"/>
              </w:rPr>
              <w:t>DC2</w:t>
            </w:r>
          </w:p>
        </w:tc>
      </w:tr>
    </w:tbl>
    <w:p w14:paraId="006CF5D0"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78DD5333" w14:textId="77777777" w:rsidR="00000053" w:rsidRPr="002954D1" w:rsidRDefault="001F2CCA">
      <w:pPr>
        <w:pStyle w:val="Lgende"/>
        <w:spacing w:before="0" w:after="0"/>
        <w:jc w:val="both"/>
        <w:rPr>
          <w:rFonts w:ascii="Arial" w:hAnsi="Arial" w:cs="Arial"/>
          <w:sz w:val="18"/>
          <w:szCs w:val="18"/>
        </w:rPr>
      </w:pPr>
      <w:r w:rsidRPr="002954D1">
        <w:rPr>
          <w:rFonts w:ascii="Arial" w:hAnsi="Arial" w:cs="Arial"/>
          <w:sz w:val="18"/>
          <w:szCs w:val="18"/>
        </w:rPr>
        <w:t>En cas de candidature groupée, il est rempli par chaque membre du groupement.</w:t>
      </w:r>
    </w:p>
    <w:p w14:paraId="5DCDB147" w14:textId="77777777" w:rsidR="00000053" w:rsidRPr="002954D1" w:rsidRDefault="00000053">
      <w:pPr>
        <w:rPr>
          <w:rFonts w:ascii="Arial" w:hAnsi="Arial" w:cs="Arial"/>
        </w:rPr>
      </w:pPr>
    </w:p>
    <w:p w14:paraId="3716E468" w14:textId="49BBDD74" w:rsidR="00000053" w:rsidRPr="002954D1" w:rsidRDefault="001F2CCA">
      <w:pPr>
        <w:jc w:val="both"/>
        <w:rPr>
          <w:rFonts w:ascii="Arial" w:hAnsi="Arial" w:cs="Arial"/>
          <w:i/>
          <w:sz w:val="18"/>
          <w:szCs w:val="18"/>
        </w:rPr>
      </w:pPr>
      <w:r w:rsidRPr="00670751">
        <w:rPr>
          <w:rFonts w:ascii="Arial" w:hAnsi="Arial" w:cs="Arial"/>
          <w:i/>
          <w:sz w:val="18"/>
          <w:szCs w:val="18"/>
          <w:highlight w:val="yellow"/>
        </w:rPr>
        <w:t>En complément de sa lettre de candidature (formulaire DC1), le candidat individuel ou chacun des membres du groupement peut produire, en annexe du DC2, les éléments demandés par l’acheteur dans</w:t>
      </w:r>
      <w:r w:rsidR="00670751" w:rsidRPr="00670751">
        <w:rPr>
          <w:rFonts w:ascii="Arial" w:hAnsi="Arial" w:cs="Arial"/>
          <w:i/>
          <w:sz w:val="18"/>
          <w:szCs w:val="18"/>
          <w:highlight w:val="yellow"/>
        </w:rPr>
        <w:t xml:space="preserve"> </w:t>
      </w:r>
      <w:r w:rsidRPr="00670751">
        <w:rPr>
          <w:rFonts w:ascii="Arial" w:hAnsi="Arial" w:cs="Arial"/>
          <w:i/>
          <w:sz w:val="18"/>
          <w:szCs w:val="18"/>
          <w:highlight w:val="yellow"/>
        </w:rPr>
        <w:t>les documents de la consultation.</w:t>
      </w:r>
    </w:p>
    <w:p w14:paraId="02D851E5" w14:textId="77777777" w:rsidR="00000053" w:rsidRPr="002954D1" w:rsidRDefault="00000053">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53BCA733" w14:textId="77777777">
        <w:tc>
          <w:tcPr>
            <w:tcW w:w="9710" w:type="dxa"/>
            <w:shd w:val="clear" w:color="auto" w:fill="465F9D"/>
          </w:tcPr>
          <w:p w14:paraId="3FCA6CCC" w14:textId="77777777" w:rsidR="00000053" w:rsidRPr="002954D1" w:rsidRDefault="001F2CCA">
            <w:pPr>
              <w:tabs>
                <w:tab w:val="left" w:pos="-142"/>
                <w:tab w:val="left" w:pos="4111"/>
              </w:tabs>
              <w:jc w:val="both"/>
              <w:rPr>
                <w:rFonts w:ascii="Arial" w:hAnsi="Arial" w:cs="Arial"/>
                <w:i/>
                <w:iCs/>
                <w:color w:val="FFFFFF"/>
                <w:sz w:val="18"/>
                <w:szCs w:val="18"/>
              </w:rPr>
            </w:pPr>
            <w:r w:rsidRPr="002954D1">
              <w:rPr>
                <w:rFonts w:ascii="Arial" w:hAnsi="Arial" w:cs="Arial"/>
                <w:b/>
                <w:bCs/>
                <w:color w:val="FFFFFF"/>
                <w:sz w:val="22"/>
                <w:szCs w:val="22"/>
              </w:rPr>
              <w:t>A - Identification de l’acheteur</w:t>
            </w:r>
          </w:p>
        </w:tc>
      </w:tr>
    </w:tbl>
    <w:p w14:paraId="4AD135C0" w14:textId="34F7FF95" w:rsidR="00000053" w:rsidRDefault="00000053" w:rsidP="002954D1">
      <w:pPr>
        <w:jc w:val="center"/>
        <w:rPr>
          <w:rFonts w:ascii="Arial" w:hAnsi="Arial" w:cs="Arial"/>
          <w:b/>
          <w:bCs/>
        </w:rPr>
      </w:pPr>
    </w:p>
    <w:p w14:paraId="2914C116" w14:textId="77777777" w:rsidR="00670751" w:rsidRPr="002954D1" w:rsidRDefault="00670751" w:rsidP="002954D1">
      <w:pPr>
        <w:jc w:val="center"/>
        <w:rPr>
          <w:rFonts w:ascii="Arial" w:hAnsi="Arial" w:cs="Arial"/>
          <w:b/>
          <w:bCs/>
        </w:rPr>
      </w:pPr>
    </w:p>
    <w:p w14:paraId="5707F5A5" w14:textId="77777777" w:rsidR="002954D1" w:rsidRPr="002954D1" w:rsidRDefault="002954D1" w:rsidP="002954D1">
      <w:pPr>
        <w:jc w:val="center"/>
        <w:rPr>
          <w:rFonts w:ascii="Arial" w:hAnsi="Arial" w:cs="Arial"/>
          <w:b/>
          <w:bCs/>
        </w:rPr>
      </w:pPr>
      <w:r w:rsidRPr="002954D1">
        <w:rPr>
          <w:rFonts w:ascii="Arial" w:hAnsi="Arial" w:cs="Arial"/>
          <w:b/>
          <w:bCs/>
        </w:rPr>
        <w:t>CENTRE HOSPITALIER UNIVERSITAIRE DE BORDEAUX</w:t>
      </w:r>
    </w:p>
    <w:p w14:paraId="67678E2F" w14:textId="77777777" w:rsidR="005E3FF3" w:rsidRDefault="005E3FF3" w:rsidP="002954D1">
      <w:pPr>
        <w:jc w:val="center"/>
        <w:rPr>
          <w:rFonts w:ascii="Arial" w:hAnsi="Arial" w:cs="Arial"/>
          <w:b/>
          <w:bCs/>
        </w:rPr>
      </w:pPr>
      <w:r w:rsidRPr="005E3FF3">
        <w:rPr>
          <w:rFonts w:ascii="Arial" w:hAnsi="Arial" w:cs="Arial"/>
          <w:b/>
          <w:bCs/>
        </w:rPr>
        <w:t xml:space="preserve">Direction de la Politique d’Achats, de la Logistique et de la Stratégie Patrimoniale </w:t>
      </w:r>
    </w:p>
    <w:p w14:paraId="0AC699B6" w14:textId="77777777" w:rsidR="002954D1" w:rsidRPr="002954D1" w:rsidRDefault="002954D1" w:rsidP="002954D1">
      <w:pPr>
        <w:jc w:val="center"/>
        <w:rPr>
          <w:rFonts w:ascii="Arial" w:hAnsi="Arial" w:cs="Arial"/>
          <w:b/>
          <w:bCs/>
        </w:rPr>
      </w:pPr>
      <w:r w:rsidRPr="002954D1">
        <w:rPr>
          <w:rFonts w:ascii="Arial" w:hAnsi="Arial" w:cs="Arial"/>
          <w:b/>
          <w:bCs/>
        </w:rPr>
        <w:t>12 rue Dubernat - 33404 TALENCE Cedex</w:t>
      </w:r>
    </w:p>
    <w:p w14:paraId="00039F88" w14:textId="77777777" w:rsidR="00000053" w:rsidRPr="002954D1" w:rsidRDefault="002954D1" w:rsidP="002954D1">
      <w:pPr>
        <w:jc w:val="center"/>
        <w:rPr>
          <w:rFonts w:ascii="Arial" w:hAnsi="Arial" w:cs="Arial"/>
          <w:b/>
          <w:bCs/>
        </w:rPr>
      </w:pPr>
      <w:r w:rsidRPr="002954D1">
        <w:rPr>
          <w:rFonts w:ascii="Arial" w:hAnsi="Arial" w:cs="Arial"/>
          <w:b/>
          <w:bCs/>
        </w:rPr>
        <w:sym w:font="Wingdings 2" w:char="F027"/>
      </w:r>
      <w:r w:rsidRPr="002954D1">
        <w:rPr>
          <w:rFonts w:ascii="Arial" w:hAnsi="Arial" w:cs="Arial"/>
          <w:b/>
          <w:bCs/>
        </w:rPr>
        <w:t xml:space="preserve"> 05-56-79-48-00</w:t>
      </w:r>
    </w:p>
    <w:p w14:paraId="260BD1AA" w14:textId="77777777" w:rsidR="00000053" w:rsidRPr="002954D1" w:rsidRDefault="00000053">
      <w:pPr>
        <w:rPr>
          <w:rFonts w:ascii="Arial" w:hAnsi="Arial" w:cs="Arial"/>
          <w:b/>
          <w:bCs/>
        </w:rPr>
      </w:pPr>
    </w:p>
    <w:p w14:paraId="64B4F968" w14:textId="77777777" w:rsidR="00000053" w:rsidRPr="002954D1" w:rsidRDefault="00000053">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21FF1803" w14:textId="77777777">
        <w:tc>
          <w:tcPr>
            <w:tcW w:w="9852" w:type="dxa"/>
            <w:shd w:val="clear" w:color="auto" w:fill="465F9D"/>
          </w:tcPr>
          <w:p w14:paraId="0DD0E573" w14:textId="77777777" w:rsidR="00000053" w:rsidRPr="002954D1" w:rsidRDefault="002954D1">
            <w:pPr>
              <w:tabs>
                <w:tab w:val="left" w:pos="-142"/>
                <w:tab w:val="left" w:pos="4111"/>
              </w:tabs>
              <w:jc w:val="both"/>
              <w:rPr>
                <w:rFonts w:ascii="Arial" w:hAnsi="Arial" w:cs="Arial"/>
                <w:i/>
                <w:color w:val="FFFFFF"/>
                <w:sz w:val="18"/>
                <w:szCs w:val="18"/>
              </w:rPr>
            </w:pPr>
            <w:r w:rsidRPr="002954D1">
              <w:rPr>
                <w:rFonts w:ascii="Arial" w:hAnsi="Arial" w:cs="Arial"/>
              </w:rPr>
              <w:br w:type="page"/>
            </w:r>
            <w:r w:rsidR="001F2CCA" w:rsidRPr="002954D1">
              <w:rPr>
                <w:rFonts w:ascii="Arial" w:hAnsi="Arial" w:cs="Arial"/>
                <w:b/>
                <w:bCs/>
                <w:color w:val="FFFFFF"/>
                <w:sz w:val="22"/>
                <w:szCs w:val="22"/>
              </w:rPr>
              <w:t>B - Objet de la consultation</w:t>
            </w:r>
          </w:p>
        </w:tc>
      </w:tr>
    </w:tbl>
    <w:p w14:paraId="55325CEF" w14:textId="1C40272F" w:rsidR="00000053" w:rsidRPr="00670751" w:rsidRDefault="00000053">
      <w:pPr>
        <w:pStyle w:val="fcase1ertab"/>
        <w:tabs>
          <w:tab w:val="clear" w:pos="426"/>
          <w:tab w:val="left" w:pos="0"/>
        </w:tabs>
        <w:spacing w:before="120"/>
        <w:ind w:left="0" w:firstLine="0"/>
        <w:rPr>
          <w:rFonts w:ascii="Arial" w:hAnsi="Arial" w:cs="Arial"/>
          <w:i/>
        </w:rPr>
      </w:pPr>
    </w:p>
    <w:p w14:paraId="08242E92" w14:textId="473E05A4" w:rsidR="00000053" w:rsidRPr="00670751" w:rsidRDefault="00332504">
      <w:pPr>
        <w:pStyle w:val="fcase1ertab"/>
        <w:tabs>
          <w:tab w:val="clear" w:pos="426"/>
          <w:tab w:val="left" w:pos="0"/>
        </w:tabs>
        <w:spacing w:before="120"/>
        <w:ind w:left="0" w:firstLine="0"/>
        <w:rPr>
          <w:rFonts w:ascii="Arial" w:hAnsi="Arial" w:cs="Arial"/>
          <w:b/>
          <w:bCs/>
          <w:sz w:val="22"/>
          <w:szCs w:val="22"/>
        </w:rPr>
      </w:pPr>
      <w:r w:rsidRPr="00670751">
        <w:rPr>
          <w:rFonts w:ascii="Arial" w:hAnsi="Arial" w:cs="Arial"/>
          <w:b/>
          <w:bCs/>
          <w:sz w:val="22"/>
          <w:szCs w:val="22"/>
        </w:rPr>
        <w:t>Fourniture de pains divers et produits de boulangerie au profit du CH d'Arcachon</w:t>
      </w:r>
    </w:p>
    <w:p w14:paraId="0379CD7A" w14:textId="77777777" w:rsidR="00000053" w:rsidRPr="00670751" w:rsidRDefault="00000053">
      <w:pPr>
        <w:pStyle w:val="fcase1ertab"/>
        <w:tabs>
          <w:tab w:val="clear" w:pos="426"/>
          <w:tab w:val="left" w:pos="0"/>
        </w:tabs>
        <w:spacing w:before="120"/>
        <w:ind w:left="0" w:firstLine="0"/>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27959433" w14:textId="77777777">
        <w:tc>
          <w:tcPr>
            <w:tcW w:w="9852" w:type="dxa"/>
            <w:shd w:val="clear" w:color="auto" w:fill="465F9D"/>
          </w:tcPr>
          <w:p w14:paraId="72CC6D9A" w14:textId="77777777" w:rsidR="00000053" w:rsidRPr="002954D1" w:rsidRDefault="001F2CCA">
            <w:pPr>
              <w:tabs>
                <w:tab w:val="left" w:pos="-142"/>
                <w:tab w:val="left" w:pos="4111"/>
              </w:tabs>
              <w:jc w:val="both"/>
              <w:rPr>
                <w:rFonts w:ascii="Arial" w:hAnsi="Arial" w:cs="Arial"/>
                <w:color w:val="FFFFFF"/>
              </w:rPr>
            </w:pPr>
            <w:r w:rsidRPr="002954D1">
              <w:rPr>
                <w:rFonts w:ascii="Arial" w:hAnsi="Arial" w:cs="Arial"/>
                <w:b/>
                <w:bCs/>
                <w:color w:val="FFFFFF"/>
                <w:sz w:val="22"/>
                <w:szCs w:val="22"/>
              </w:rPr>
              <w:t>C - Identification du candidat individuel ou du membre du groupement</w:t>
            </w:r>
          </w:p>
        </w:tc>
      </w:tr>
    </w:tbl>
    <w:p w14:paraId="306327B1" w14:textId="77777777" w:rsidR="00000053" w:rsidRPr="002954D1" w:rsidRDefault="00000053">
      <w:pPr>
        <w:pStyle w:val="Titre9"/>
        <w:numPr>
          <w:ilvl w:val="0"/>
          <w:numId w:val="0"/>
        </w:numPr>
        <w:rPr>
          <w:i w:val="0"/>
          <w:sz w:val="20"/>
        </w:rPr>
      </w:pPr>
    </w:p>
    <w:p w14:paraId="66F68FDC" w14:textId="77777777" w:rsidR="00000053" w:rsidRPr="002954D1" w:rsidRDefault="001F2CCA">
      <w:pPr>
        <w:pStyle w:val="Titre9"/>
        <w:numPr>
          <w:ilvl w:val="0"/>
          <w:numId w:val="0"/>
        </w:numPr>
        <w:rPr>
          <w:i w:val="0"/>
          <w:iCs w:val="0"/>
          <w:sz w:val="20"/>
          <w:szCs w:val="20"/>
        </w:rPr>
      </w:pPr>
      <w:r w:rsidRPr="002954D1">
        <w:rPr>
          <w:b/>
          <w:bCs/>
          <w:i w:val="0"/>
          <w:iCs w:val="0"/>
          <w:sz w:val="22"/>
          <w:szCs w:val="22"/>
        </w:rPr>
        <w:t>C1 - Cas général</w:t>
      </w:r>
    </w:p>
    <w:p w14:paraId="1BF9CD9B" w14:textId="77777777" w:rsidR="00000053" w:rsidRPr="002954D1" w:rsidRDefault="00000053">
      <w:pPr>
        <w:pStyle w:val="Titre9"/>
        <w:jc w:val="both"/>
        <w:rPr>
          <w:i w:val="0"/>
          <w:iCs w:val="0"/>
          <w:sz w:val="20"/>
          <w:szCs w:val="20"/>
        </w:rPr>
      </w:pPr>
    </w:p>
    <w:p w14:paraId="59516F40" w14:textId="77777777" w:rsidR="00000053" w:rsidRPr="002954D1" w:rsidRDefault="002954D1">
      <w:pPr>
        <w:pStyle w:val="Titre9"/>
        <w:jc w:val="both"/>
        <w:rPr>
          <w:b/>
          <w:bCs/>
        </w:rPr>
      </w:pPr>
      <w:r>
        <w:rPr>
          <w:i w:val="0"/>
          <w:color w:val="66CCFF"/>
          <w:spacing w:val="-10"/>
          <w:position w:val="-1"/>
          <w:sz w:val="22"/>
        </w:rPr>
        <w:t xml:space="preserve"> </w:t>
      </w:r>
      <w:r w:rsidR="001F2CCA" w:rsidRPr="002954D1">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1F2CCA" w:rsidRPr="002954D1">
        <w:rPr>
          <w:sz w:val="20"/>
          <w:szCs w:val="20"/>
        </w:rPr>
        <w:t xml:space="preserve"> </w:t>
      </w:r>
      <w:r w:rsidR="001F2CCA" w:rsidRPr="002954D1">
        <w:rPr>
          <w:i w:val="0"/>
          <w:sz w:val="20"/>
          <w:szCs w:val="20"/>
        </w:rPr>
        <w:t>issu d’un répertoire figurant dans la liste des ICD :</w:t>
      </w:r>
    </w:p>
    <w:p w14:paraId="2425D014" w14:textId="77777777" w:rsidR="00000053" w:rsidRPr="002954D1" w:rsidRDefault="00000053">
      <w:pPr>
        <w:jc w:val="both"/>
        <w:rPr>
          <w:rFonts w:ascii="Arial" w:hAnsi="Arial" w:cs="Arial"/>
          <w:b/>
          <w:bCs/>
        </w:rPr>
      </w:pPr>
    </w:p>
    <w:p w14:paraId="59AC6355" w14:textId="77777777" w:rsidR="00000053" w:rsidRPr="002954D1" w:rsidRDefault="001F2CCA">
      <w:pPr>
        <w:pStyle w:val="Titre9"/>
        <w:numPr>
          <w:ilvl w:val="0"/>
          <w:numId w:val="12"/>
        </w:numPr>
        <w:jc w:val="both"/>
        <w:rPr>
          <w:sz w:val="20"/>
          <w:szCs w:val="20"/>
        </w:rPr>
      </w:pPr>
      <w:r w:rsidRPr="002954D1">
        <w:rPr>
          <w:sz w:val="20"/>
          <w:szCs w:val="20"/>
        </w:rPr>
        <w:t>Nom commercial et dénomination sociale de l’unité ou de l’établissement qui exécutera la prestation :</w:t>
      </w:r>
    </w:p>
    <w:p w14:paraId="456BAC70" w14:textId="77777777" w:rsidR="00000053" w:rsidRPr="002954D1" w:rsidRDefault="00000053">
      <w:pPr>
        <w:rPr>
          <w:rFonts w:ascii="Arial" w:hAnsi="Arial" w:cs="Arial"/>
        </w:rPr>
      </w:pPr>
    </w:p>
    <w:p w14:paraId="4EC3287E" w14:textId="77777777" w:rsidR="00000053" w:rsidRPr="002954D1" w:rsidRDefault="00000053">
      <w:pPr>
        <w:rPr>
          <w:rFonts w:ascii="Arial" w:hAnsi="Arial" w:cs="Arial"/>
        </w:rPr>
      </w:pPr>
    </w:p>
    <w:p w14:paraId="2FF54184" w14:textId="77777777" w:rsidR="00000053" w:rsidRPr="002954D1" w:rsidRDefault="001F2CCA">
      <w:pPr>
        <w:pStyle w:val="Titre9"/>
        <w:numPr>
          <w:ilvl w:val="0"/>
          <w:numId w:val="12"/>
        </w:numPr>
        <w:jc w:val="both"/>
        <w:rPr>
          <w:sz w:val="20"/>
          <w:szCs w:val="20"/>
        </w:rPr>
      </w:pPr>
      <w:r w:rsidRPr="002954D1">
        <w:rPr>
          <w:sz w:val="20"/>
          <w:szCs w:val="20"/>
        </w:rPr>
        <w:t>Adresses postale et du siège social (si elle est différente de l’adresse postale) :</w:t>
      </w:r>
    </w:p>
    <w:p w14:paraId="6EDF3353" w14:textId="77777777" w:rsidR="00000053" w:rsidRPr="002954D1" w:rsidRDefault="00000053">
      <w:pPr>
        <w:rPr>
          <w:rFonts w:ascii="Arial" w:hAnsi="Arial" w:cs="Arial"/>
        </w:rPr>
      </w:pPr>
    </w:p>
    <w:p w14:paraId="03C0F735" w14:textId="77777777" w:rsidR="00000053" w:rsidRPr="002954D1" w:rsidRDefault="00000053">
      <w:pPr>
        <w:rPr>
          <w:rFonts w:ascii="Arial" w:hAnsi="Arial" w:cs="Arial"/>
        </w:rPr>
      </w:pPr>
    </w:p>
    <w:p w14:paraId="1CD87011" w14:textId="77777777" w:rsidR="00000053" w:rsidRPr="002954D1" w:rsidRDefault="001F2CCA">
      <w:pPr>
        <w:pStyle w:val="Titre9"/>
        <w:numPr>
          <w:ilvl w:val="0"/>
          <w:numId w:val="12"/>
        </w:numPr>
        <w:jc w:val="both"/>
        <w:rPr>
          <w:sz w:val="20"/>
          <w:szCs w:val="20"/>
        </w:rPr>
      </w:pPr>
      <w:r w:rsidRPr="002954D1">
        <w:rPr>
          <w:sz w:val="20"/>
          <w:szCs w:val="20"/>
        </w:rPr>
        <w:t>Adresse électronique :</w:t>
      </w:r>
    </w:p>
    <w:p w14:paraId="364FFE6A" w14:textId="77777777" w:rsidR="00000053" w:rsidRPr="002954D1" w:rsidRDefault="00000053">
      <w:pPr>
        <w:rPr>
          <w:rFonts w:ascii="Arial" w:hAnsi="Arial" w:cs="Arial"/>
        </w:rPr>
      </w:pPr>
    </w:p>
    <w:p w14:paraId="35DFF1DD" w14:textId="77777777" w:rsidR="00000053" w:rsidRPr="002954D1" w:rsidRDefault="00000053">
      <w:pPr>
        <w:rPr>
          <w:rFonts w:ascii="Arial" w:hAnsi="Arial" w:cs="Arial"/>
        </w:rPr>
      </w:pPr>
    </w:p>
    <w:p w14:paraId="6B4E7E74" w14:textId="77777777" w:rsidR="00000053" w:rsidRPr="002954D1" w:rsidRDefault="001F2CCA">
      <w:pPr>
        <w:pStyle w:val="Titre9"/>
        <w:numPr>
          <w:ilvl w:val="0"/>
          <w:numId w:val="12"/>
        </w:numPr>
        <w:jc w:val="both"/>
        <w:rPr>
          <w:sz w:val="20"/>
          <w:szCs w:val="20"/>
        </w:rPr>
      </w:pPr>
      <w:r w:rsidRPr="002954D1">
        <w:rPr>
          <w:sz w:val="20"/>
          <w:szCs w:val="20"/>
        </w:rPr>
        <w:t>Numéros de téléphone et de télécopie :</w:t>
      </w:r>
    </w:p>
    <w:p w14:paraId="3D5619CF" w14:textId="77777777" w:rsidR="00000053" w:rsidRPr="002954D1" w:rsidRDefault="00000053">
      <w:pPr>
        <w:rPr>
          <w:rFonts w:ascii="Arial" w:hAnsi="Arial" w:cs="Arial"/>
        </w:rPr>
      </w:pPr>
    </w:p>
    <w:p w14:paraId="2B28E2CE" w14:textId="77777777" w:rsidR="00000053" w:rsidRPr="002954D1" w:rsidRDefault="00000053">
      <w:pPr>
        <w:rPr>
          <w:rFonts w:ascii="Arial" w:hAnsi="Arial" w:cs="Arial"/>
        </w:rPr>
      </w:pPr>
    </w:p>
    <w:p w14:paraId="5A91D30C" w14:textId="77777777" w:rsidR="00000053" w:rsidRPr="002954D1" w:rsidRDefault="001F2CCA">
      <w:pPr>
        <w:pStyle w:val="Titre9"/>
        <w:numPr>
          <w:ilvl w:val="0"/>
          <w:numId w:val="12"/>
        </w:numPr>
        <w:jc w:val="both"/>
        <w:rPr>
          <w:b/>
          <w:bCs/>
        </w:rPr>
      </w:pPr>
      <w:r w:rsidRPr="002954D1">
        <w:rPr>
          <w:sz w:val="20"/>
          <w:szCs w:val="20"/>
        </w:rPr>
        <w:t>Numéro SIRET, à défaut, un numéro d’identification européen ou international ou propre au pays d’origine de l’opérateur économique issu d’un répertoire figurant dans la liste des ICD :</w:t>
      </w:r>
    </w:p>
    <w:p w14:paraId="275A67E0" w14:textId="77777777" w:rsidR="00000053" w:rsidRPr="002954D1" w:rsidRDefault="00000053">
      <w:pPr>
        <w:rPr>
          <w:rFonts w:ascii="Arial" w:hAnsi="Arial" w:cs="Arial"/>
        </w:rPr>
      </w:pPr>
    </w:p>
    <w:p w14:paraId="524FC129" w14:textId="77777777" w:rsidR="00000053" w:rsidRPr="002954D1" w:rsidRDefault="00000053">
      <w:pPr>
        <w:rPr>
          <w:rFonts w:ascii="Arial" w:hAnsi="Arial" w:cs="Arial"/>
        </w:rPr>
      </w:pPr>
    </w:p>
    <w:p w14:paraId="58B211FE" w14:textId="77777777" w:rsidR="00000053" w:rsidRPr="002954D1" w:rsidRDefault="002954D1">
      <w:pPr>
        <w:jc w:val="both"/>
        <w:rPr>
          <w:rFonts w:ascii="Arial" w:hAnsi="Arial" w:cs="Arial"/>
        </w:rPr>
      </w:pPr>
      <w:r>
        <w:rPr>
          <w:rFonts w:ascii="Arial" w:hAnsi="Arial" w:cs="Arial"/>
          <w:color w:val="66CCFF"/>
          <w:spacing w:val="-10"/>
          <w:position w:val="-1"/>
          <w:sz w:val="22"/>
        </w:rPr>
        <w:t xml:space="preserve"> </w:t>
      </w:r>
      <w:r w:rsidR="001F2CCA" w:rsidRPr="002954D1">
        <w:rPr>
          <w:rFonts w:ascii="Arial" w:hAnsi="Arial" w:cs="Arial"/>
        </w:rPr>
        <w:t>Forme juridique du candidat individuel ou du membre du groupement (entreprise individuelle, SA, SARL, EURL, association, établissement public, etc.) :</w:t>
      </w:r>
    </w:p>
    <w:p w14:paraId="42691DC8" w14:textId="77777777" w:rsidR="00000053" w:rsidRPr="002954D1" w:rsidRDefault="00000053">
      <w:pPr>
        <w:jc w:val="both"/>
        <w:rPr>
          <w:rFonts w:ascii="Arial" w:hAnsi="Arial" w:cs="Arial"/>
          <w:b/>
          <w:bCs/>
        </w:rPr>
      </w:pPr>
    </w:p>
    <w:p w14:paraId="55A859B2" w14:textId="77777777" w:rsidR="00000053" w:rsidRPr="002954D1" w:rsidRDefault="00000053">
      <w:pPr>
        <w:jc w:val="both"/>
        <w:rPr>
          <w:rFonts w:ascii="Arial" w:hAnsi="Arial" w:cs="Arial"/>
          <w:b/>
          <w:bCs/>
        </w:rPr>
      </w:pPr>
    </w:p>
    <w:p w14:paraId="3685EBEA" w14:textId="77777777" w:rsidR="00000053" w:rsidRPr="002954D1" w:rsidRDefault="001F2CCA">
      <w:pPr>
        <w:jc w:val="both"/>
        <w:rPr>
          <w:rFonts w:ascii="Arial" w:hAnsi="Arial" w:cs="Arial"/>
        </w:rPr>
      </w:pPr>
      <w:r w:rsidRPr="002954D1">
        <w:rPr>
          <w:rFonts w:ascii="Arial" w:hAnsi="Arial" w:cs="Arial"/>
          <w:color w:val="66CCFF"/>
          <w:spacing w:val="-10"/>
          <w:position w:val="-1"/>
          <w:sz w:val="22"/>
        </w:rPr>
        <w:t></w:t>
      </w:r>
      <w:r w:rsidR="002954D1">
        <w:rPr>
          <w:rFonts w:ascii="Arial" w:hAnsi="Arial" w:cs="Arial"/>
          <w:color w:val="66CCFF"/>
          <w:spacing w:val="-10"/>
          <w:position w:val="-1"/>
          <w:sz w:val="22"/>
        </w:rPr>
        <w:t xml:space="preserve"> </w:t>
      </w:r>
      <w:r w:rsidRPr="002954D1">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0" w:history="1">
        <w:r w:rsidRPr="002954D1">
          <w:rPr>
            <w:rStyle w:val="Lienhypertexte"/>
            <w:rFonts w:ascii="Arial" w:hAnsi="Arial" w:cs="Arial"/>
          </w:rPr>
          <w:t>recommandation de la Commission du 6 mai 2003 concernant la définition des micro, petites et moyennes entreprises</w:t>
        </w:r>
      </w:hyperlink>
      <w:r w:rsidRPr="002954D1">
        <w:rPr>
          <w:rFonts w:ascii="Arial" w:hAnsi="Arial" w:cs="Arial"/>
        </w:rPr>
        <w:t xml:space="preserve"> (</w:t>
      </w:r>
      <w:hyperlink r:id="rId11" w:history="1">
        <w:r w:rsidRPr="002954D1">
          <w:rPr>
            <w:rStyle w:val="Lienhypertexte"/>
            <w:rFonts w:ascii="Arial" w:hAnsi="Arial" w:cs="Arial"/>
            <w:color w:val="0070C0"/>
          </w:rPr>
          <w:t>Art. R. 2151-13</w:t>
        </w:r>
      </w:hyperlink>
      <w:r w:rsidRPr="002954D1">
        <w:rPr>
          <w:rFonts w:ascii="Arial" w:hAnsi="Arial" w:cs="Arial"/>
        </w:rPr>
        <w:t xml:space="preserve"> et </w:t>
      </w:r>
      <w:hyperlink r:id="rId12" w:history="1">
        <w:r w:rsidRPr="002954D1">
          <w:rPr>
            <w:rStyle w:val="Lienhypertexte"/>
            <w:rFonts w:ascii="Arial" w:hAnsi="Arial" w:cs="Arial"/>
          </w:rPr>
          <w:t>R. 2351-12</w:t>
        </w:r>
      </w:hyperlink>
      <w:r w:rsidRPr="002954D1">
        <w:rPr>
          <w:rFonts w:ascii="Arial" w:hAnsi="Arial" w:cs="Arial"/>
        </w:rPr>
        <w:t xml:space="preserve"> du code de la commande publique) ?</w:t>
      </w:r>
    </w:p>
    <w:p w14:paraId="4AB83936" w14:textId="77777777" w:rsidR="00000053" w:rsidRPr="002954D1" w:rsidRDefault="00000053">
      <w:pPr>
        <w:jc w:val="both"/>
        <w:rPr>
          <w:rFonts w:ascii="Arial" w:hAnsi="Arial" w:cs="Arial"/>
        </w:rPr>
      </w:pPr>
    </w:p>
    <w:p w14:paraId="1877B838"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3E627D">
        <w:rPr>
          <w:rFonts w:ascii="Arial" w:hAnsi="Arial" w:cs="Arial"/>
        </w:rPr>
      </w:r>
      <w:r w:rsidR="003E627D">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Oui</w:t>
      </w:r>
    </w:p>
    <w:p w14:paraId="43E2E987" w14:textId="77777777" w:rsidR="00000053" w:rsidRPr="002954D1" w:rsidRDefault="00000053">
      <w:pPr>
        <w:ind w:left="567"/>
        <w:jc w:val="both"/>
        <w:rPr>
          <w:rFonts w:ascii="Arial" w:hAnsi="Arial" w:cs="Arial"/>
        </w:rPr>
      </w:pPr>
    </w:p>
    <w:p w14:paraId="7325A7D2"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3E627D">
        <w:rPr>
          <w:rFonts w:ascii="Arial" w:hAnsi="Arial" w:cs="Arial"/>
        </w:rPr>
      </w:r>
      <w:r w:rsidR="003E627D">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Non</w:t>
      </w:r>
    </w:p>
    <w:p w14:paraId="06A423F2" w14:textId="77777777" w:rsidR="00000053" w:rsidRPr="002954D1" w:rsidRDefault="00000053">
      <w:pPr>
        <w:ind w:left="567"/>
        <w:jc w:val="both"/>
        <w:rPr>
          <w:rFonts w:ascii="Arial" w:hAnsi="Arial" w:cs="Arial"/>
          <w:bCs/>
          <w:sz w:val="22"/>
        </w:rPr>
      </w:pPr>
    </w:p>
    <w:p w14:paraId="6203A9BE" w14:textId="3026A60E" w:rsidR="002954D1" w:rsidRDefault="002954D1">
      <w:pPr>
        <w:suppressAutoHyphens w:val="0"/>
        <w:rPr>
          <w:rFonts w:ascii="Arial" w:hAnsi="Arial" w:cs="Arial"/>
          <w:b/>
          <w:bCs/>
          <w:sz w:val="22"/>
          <w:szCs w:val="22"/>
        </w:rPr>
      </w:pPr>
    </w:p>
    <w:p w14:paraId="55BD2341" w14:textId="77777777" w:rsidR="00670751" w:rsidRDefault="00670751">
      <w:pPr>
        <w:suppressAutoHyphens w:val="0"/>
        <w:rPr>
          <w:rFonts w:ascii="Arial" w:hAnsi="Arial" w:cs="Arial"/>
          <w:b/>
          <w:bCs/>
          <w:sz w:val="22"/>
          <w:szCs w:val="22"/>
        </w:rPr>
      </w:pPr>
    </w:p>
    <w:p w14:paraId="4193CC05" w14:textId="77777777" w:rsidR="00000053" w:rsidRPr="002954D1" w:rsidRDefault="001F2CCA">
      <w:pPr>
        <w:jc w:val="both"/>
        <w:rPr>
          <w:rFonts w:ascii="Arial" w:hAnsi="Arial" w:cs="Arial"/>
          <w:i/>
          <w:iCs/>
          <w:sz w:val="18"/>
          <w:szCs w:val="18"/>
        </w:rPr>
      </w:pPr>
      <w:r w:rsidRPr="002954D1">
        <w:rPr>
          <w:rFonts w:ascii="Arial" w:hAnsi="Arial" w:cs="Arial"/>
          <w:b/>
          <w:bCs/>
          <w:sz w:val="22"/>
          <w:szCs w:val="22"/>
        </w:rPr>
        <w:t>C2 - Cas particuliers en cas de marché public réservé</w:t>
      </w:r>
    </w:p>
    <w:p w14:paraId="6C81B5DA" w14:textId="6C0DA46D" w:rsidR="00000053" w:rsidRDefault="00000053">
      <w:pPr>
        <w:tabs>
          <w:tab w:val="left" w:pos="-142"/>
          <w:tab w:val="left" w:pos="4111"/>
        </w:tabs>
        <w:rPr>
          <w:rFonts w:ascii="Arial" w:hAnsi="Arial" w:cs="Arial"/>
          <w:b/>
          <w:bCs/>
          <w:sz w:val="22"/>
          <w:szCs w:val="22"/>
        </w:rPr>
      </w:pPr>
    </w:p>
    <w:p w14:paraId="6269D6B1" w14:textId="3AF8226F" w:rsidR="00670751" w:rsidRDefault="00670751" w:rsidP="00670751">
      <w:pPr>
        <w:pStyle w:val="Titre9"/>
        <w:jc w:val="both"/>
        <w:rPr>
          <w:i w:val="0"/>
          <w:sz w:val="20"/>
          <w:szCs w:val="20"/>
        </w:rPr>
      </w:pPr>
      <w:r w:rsidRPr="00670751">
        <w:rPr>
          <w:i w:val="0"/>
          <w:sz w:val="20"/>
          <w:szCs w:val="20"/>
        </w:rPr>
        <w:t>Non applicable</w:t>
      </w:r>
    </w:p>
    <w:p w14:paraId="5C4DCFB8" w14:textId="53FE48FB" w:rsidR="00670751" w:rsidRDefault="00670751" w:rsidP="00670751"/>
    <w:p w14:paraId="5D42B340" w14:textId="77777777" w:rsidR="00670751" w:rsidRPr="00670751" w:rsidRDefault="00670751" w:rsidP="00670751"/>
    <w:p w14:paraId="7ADC56E0" w14:textId="77777777" w:rsidR="00670751" w:rsidRPr="002954D1" w:rsidRDefault="00670751">
      <w:pPr>
        <w:tabs>
          <w:tab w:val="left" w:pos="-142"/>
          <w:tab w:val="left" w:pos="4111"/>
        </w:tabs>
        <w:rPr>
          <w:rFonts w:ascii="Arial" w:hAnsi="Arial" w:cs="Arial"/>
          <w:b/>
          <w:bCs/>
          <w:sz w:val="22"/>
          <w:szCs w:val="22"/>
        </w:rPr>
      </w:pPr>
    </w:p>
    <w:p w14:paraId="472A6EA5" w14:textId="77777777" w:rsidR="00000053" w:rsidRPr="002954D1" w:rsidRDefault="001F2CCA">
      <w:pPr>
        <w:keepNext/>
        <w:jc w:val="both"/>
        <w:rPr>
          <w:rFonts w:ascii="Arial" w:hAnsi="Arial" w:cs="Arial"/>
          <w:b/>
          <w:bCs/>
          <w:sz w:val="22"/>
          <w:szCs w:val="22"/>
        </w:rPr>
      </w:pPr>
      <w:r w:rsidRPr="002954D1">
        <w:rPr>
          <w:rFonts w:ascii="Arial" w:hAnsi="Arial" w:cs="Arial"/>
          <w:b/>
          <w:bCs/>
          <w:sz w:val="22"/>
          <w:szCs w:val="22"/>
        </w:rPr>
        <w:t>C3 - Cas spécifiques relatifs aux conditions de participation</w:t>
      </w:r>
    </w:p>
    <w:p w14:paraId="41E392EC" w14:textId="77777777" w:rsidR="00000053" w:rsidRPr="002954D1" w:rsidRDefault="00000053">
      <w:pPr>
        <w:keepNext/>
        <w:tabs>
          <w:tab w:val="left" w:pos="-142"/>
          <w:tab w:val="left" w:pos="4111"/>
        </w:tabs>
        <w:jc w:val="both"/>
        <w:rPr>
          <w:rFonts w:ascii="Arial" w:hAnsi="Arial" w:cs="Arial"/>
          <w:b/>
          <w:bCs/>
          <w:sz w:val="22"/>
          <w:szCs w:val="22"/>
        </w:rPr>
      </w:pPr>
    </w:p>
    <w:p w14:paraId="52883F8D" w14:textId="77777777" w:rsidR="00000053" w:rsidRPr="002954D1" w:rsidRDefault="001F2CCA">
      <w:pPr>
        <w:pStyle w:val="En-tte"/>
        <w:keepNext/>
        <w:tabs>
          <w:tab w:val="clear" w:pos="4536"/>
          <w:tab w:val="clear" w:pos="9072"/>
          <w:tab w:val="left" w:pos="0"/>
          <w:tab w:val="left" w:pos="2160"/>
        </w:tabs>
        <w:jc w:val="both"/>
        <w:rPr>
          <w:rFonts w:ascii="Arial" w:hAnsi="Arial" w:cs="Arial"/>
          <w:i/>
          <w:iCs/>
          <w:sz w:val="18"/>
          <w:szCs w:val="18"/>
        </w:rPr>
      </w:pPr>
      <w:r w:rsidRPr="002954D1">
        <w:rPr>
          <w:rFonts w:ascii="Arial" w:hAnsi="Arial" w:cs="Arial"/>
          <w:color w:val="66CCFF"/>
          <w:spacing w:val="-10"/>
          <w:position w:val="-1"/>
          <w:sz w:val="22"/>
        </w:rPr>
        <w:t></w:t>
      </w:r>
      <w:r w:rsidRPr="002954D1">
        <w:rPr>
          <w:rFonts w:ascii="Arial" w:hAnsi="Arial" w:cs="Arial"/>
          <w:i/>
          <w:iCs/>
          <w:szCs w:val="18"/>
        </w:rPr>
        <w:t>1. Lorsque le candidat est inscrit sur une liste officielle d’opérateurs économiques agréés au sens de l’</w:t>
      </w:r>
      <w:hyperlink r:id="rId13" w:history="1">
        <w:r w:rsidRPr="002954D1">
          <w:rPr>
            <w:rStyle w:val="Lienhypertexte"/>
            <w:rFonts w:ascii="Arial" w:hAnsi="Arial" w:cs="Arial"/>
            <w:i/>
            <w:iCs/>
            <w:szCs w:val="18"/>
          </w:rPr>
          <w:t>article R. 2143-15</w:t>
        </w:r>
      </w:hyperlink>
      <w:r w:rsidRPr="002954D1">
        <w:rPr>
          <w:rFonts w:ascii="Arial" w:hAnsi="Arial" w:cs="Arial"/>
          <w:i/>
          <w:iCs/>
          <w:szCs w:val="18"/>
        </w:rPr>
        <w:t xml:space="preserve"> du code de la commande publique </w:t>
      </w:r>
      <w:r w:rsidRPr="002954D1">
        <w:rPr>
          <w:rFonts w:ascii="Arial" w:hAnsi="Arial" w:cs="Arial"/>
          <w:b/>
          <w:i/>
          <w:iCs/>
          <w:szCs w:val="18"/>
        </w:rPr>
        <w:t>et</w:t>
      </w:r>
      <w:r w:rsidRPr="002954D1">
        <w:rPr>
          <w:rFonts w:ascii="Arial" w:hAnsi="Arial" w:cs="Arial"/>
          <w:i/>
          <w:iCs/>
          <w:szCs w:val="18"/>
        </w:rPr>
        <w:t xml:space="preserve"> que l’acheteur est un pouvoir adjudicateur ou au sens de des </w:t>
      </w:r>
      <w:hyperlink r:id="rId14" w:history="1">
        <w:r w:rsidRPr="002954D1">
          <w:rPr>
            <w:rStyle w:val="Lienhypertexte"/>
            <w:rFonts w:ascii="Arial" w:hAnsi="Arial" w:cs="Arial"/>
            <w:i/>
            <w:iCs/>
            <w:szCs w:val="18"/>
          </w:rPr>
          <w:t>articles R. 2343-16 à R. 2343-17</w:t>
        </w:r>
      </w:hyperlink>
      <w:r w:rsidRPr="002954D1">
        <w:rPr>
          <w:rFonts w:ascii="Arial" w:hAnsi="Arial" w:cs="Arial"/>
          <w:i/>
          <w:iCs/>
          <w:szCs w:val="18"/>
        </w:rPr>
        <w:t xml:space="preserve"> du même code, que l’acheteur soit un pouvoir adjudicateur ou une entité adjudicatrice :</w:t>
      </w:r>
    </w:p>
    <w:p w14:paraId="4FFAD991" w14:textId="77777777" w:rsidR="00000053" w:rsidRPr="002954D1" w:rsidRDefault="00000053">
      <w:pPr>
        <w:pStyle w:val="En-tte"/>
        <w:tabs>
          <w:tab w:val="clear" w:pos="4536"/>
          <w:tab w:val="clear" w:pos="9072"/>
          <w:tab w:val="left" w:pos="0"/>
          <w:tab w:val="left" w:pos="2160"/>
        </w:tabs>
        <w:jc w:val="both"/>
        <w:rPr>
          <w:rFonts w:ascii="Arial" w:hAnsi="Arial" w:cs="Arial"/>
          <w:i/>
          <w:iCs/>
          <w:sz w:val="16"/>
          <w:szCs w:val="16"/>
        </w:rPr>
      </w:pPr>
    </w:p>
    <w:p w14:paraId="6579653E"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Indication du nom de la liste officielle :</w:t>
      </w:r>
    </w:p>
    <w:p w14:paraId="2A979B6F"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1532AE8B"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Références sur lesquelles l’inscription ou la certification est basée et, le cas échéant, la classification sur la liste :</w:t>
      </w:r>
    </w:p>
    <w:p w14:paraId="545ECD55" w14:textId="77777777" w:rsidR="00000053" w:rsidRPr="002954D1" w:rsidRDefault="001F2CCA">
      <w:pPr>
        <w:pStyle w:val="En-tte"/>
        <w:tabs>
          <w:tab w:val="clear" w:pos="4536"/>
          <w:tab w:val="clear" w:pos="9072"/>
          <w:tab w:val="left" w:pos="2160"/>
        </w:tabs>
        <w:ind w:left="284"/>
        <w:jc w:val="both"/>
        <w:rPr>
          <w:rFonts w:ascii="Arial" w:hAnsi="Arial" w:cs="Arial"/>
          <w:i/>
          <w:iCs/>
          <w:sz w:val="14"/>
          <w:szCs w:val="18"/>
        </w:rPr>
      </w:pPr>
      <w:r w:rsidRPr="002954D1">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EA255F6"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02890CB5" w14:textId="77777777" w:rsidR="00000053" w:rsidRPr="002954D1" w:rsidRDefault="001F2CCA">
      <w:pPr>
        <w:pStyle w:val="En-tte"/>
        <w:tabs>
          <w:tab w:val="left" w:pos="2160"/>
        </w:tabs>
        <w:ind w:left="284"/>
        <w:jc w:val="both"/>
        <w:rPr>
          <w:rFonts w:ascii="Arial" w:hAnsi="Arial" w:cs="Arial"/>
          <w:iCs/>
          <w:sz w:val="16"/>
          <w:szCs w:val="18"/>
        </w:rPr>
      </w:pPr>
      <w:r w:rsidRPr="002954D1">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EB92437" w14:textId="77777777" w:rsidR="00000053" w:rsidRPr="002954D1" w:rsidRDefault="00000053">
      <w:pPr>
        <w:pStyle w:val="En-tte"/>
        <w:tabs>
          <w:tab w:val="left" w:pos="2160"/>
        </w:tabs>
        <w:ind w:left="284"/>
        <w:jc w:val="both"/>
        <w:rPr>
          <w:rFonts w:ascii="Arial" w:hAnsi="Arial" w:cs="Arial"/>
          <w:iCs/>
          <w:sz w:val="16"/>
          <w:szCs w:val="18"/>
        </w:rPr>
      </w:pPr>
    </w:p>
    <w:p w14:paraId="7FAF2F1D" w14:textId="77777777" w:rsidR="00000053" w:rsidRPr="002954D1" w:rsidRDefault="001F2CCA">
      <w:pPr>
        <w:pStyle w:val="En-tte"/>
        <w:ind w:left="993"/>
        <w:jc w:val="both"/>
        <w:rPr>
          <w:rFonts w:ascii="Arial" w:hAnsi="Arial" w:cs="Arial"/>
          <w:iCs/>
          <w:sz w:val="16"/>
          <w:szCs w:val="18"/>
        </w:rPr>
      </w:pPr>
      <w:r w:rsidRPr="002954D1">
        <w:rPr>
          <w:rFonts w:ascii="Arial" w:hAnsi="Arial" w:cs="Arial"/>
          <w:iCs/>
          <w:sz w:val="16"/>
          <w:szCs w:val="18"/>
        </w:rPr>
        <w:t>- Adresse internet :</w:t>
      </w:r>
    </w:p>
    <w:p w14:paraId="7EAF7A45" w14:textId="77777777" w:rsidR="00000053" w:rsidRPr="002954D1" w:rsidRDefault="00000053">
      <w:pPr>
        <w:pStyle w:val="En-tte"/>
        <w:ind w:left="993"/>
        <w:jc w:val="both"/>
        <w:rPr>
          <w:rFonts w:ascii="Arial" w:hAnsi="Arial" w:cs="Arial"/>
          <w:iCs/>
          <w:sz w:val="16"/>
          <w:szCs w:val="18"/>
        </w:rPr>
      </w:pPr>
    </w:p>
    <w:p w14:paraId="72AB0F63" w14:textId="2746E639" w:rsidR="00000053" w:rsidRPr="002954D1" w:rsidRDefault="001F2CCA" w:rsidP="00670751">
      <w:pPr>
        <w:pStyle w:val="En-tte"/>
        <w:tabs>
          <w:tab w:val="left" w:pos="0"/>
          <w:tab w:val="left" w:pos="2160"/>
        </w:tabs>
        <w:ind w:left="993"/>
        <w:jc w:val="both"/>
        <w:rPr>
          <w:rFonts w:ascii="Arial" w:hAnsi="Arial" w:cs="Arial"/>
          <w:iCs/>
          <w:sz w:val="16"/>
          <w:szCs w:val="18"/>
        </w:rPr>
      </w:pPr>
      <w:r w:rsidRPr="002954D1">
        <w:rPr>
          <w:rFonts w:ascii="Arial" w:hAnsi="Arial" w:cs="Arial"/>
          <w:iCs/>
          <w:sz w:val="16"/>
          <w:szCs w:val="18"/>
        </w:rPr>
        <w:t>- Renseignements nécessaires pour y accéder :</w:t>
      </w:r>
    </w:p>
    <w:p w14:paraId="277A3EAE" w14:textId="32CE8DE9" w:rsidR="00000053" w:rsidRDefault="00000053">
      <w:pPr>
        <w:pStyle w:val="En-tte"/>
        <w:tabs>
          <w:tab w:val="left" w:pos="0"/>
          <w:tab w:val="left" w:pos="2160"/>
        </w:tabs>
        <w:ind w:left="993"/>
        <w:jc w:val="both"/>
        <w:rPr>
          <w:rFonts w:ascii="Arial" w:hAnsi="Arial" w:cs="Arial"/>
          <w:iCs/>
          <w:sz w:val="16"/>
          <w:szCs w:val="18"/>
        </w:rPr>
      </w:pPr>
    </w:p>
    <w:p w14:paraId="3926E1C3" w14:textId="77777777" w:rsidR="00670751" w:rsidRPr="002954D1" w:rsidRDefault="00670751">
      <w:pPr>
        <w:pStyle w:val="En-tte"/>
        <w:tabs>
          <w:tab w:val="left" w:pos="0"/>
          <w:tab w:val="left" w:pos="2160"/>
        </w:tabs>
        <w:ind w:left="993"/>
        <w:jc w:val="both"/>
        <w:rPr>
          <w:rFonts w:ascii="Arial" w:hAnsi="Arial" w:cs="Arial"/>
          <w:iCs/>
          <w:sz w:val="16"/>
          <w:szCs w:val="18"/>
        </w:rPr>
      </w:pPr>
    </w:p>
    <w:p w14:paraId="3C72B5D0" w14:textId="77777777" w:rsidR="00000053" w:rsidRPr="002954D1" w:rsidRDefault="00000053" w:rsidP="00670751">
      <w:pPr>
        <w:pStyle w:val="En-tte"/>
        <w:tabs>
          <w:tab w:val="left" w:pos="0"/>
          <w:tab w:val="left" w:pos="2160"/>
        </w:tabs>
        <w:jc w:val="both"/>
        <w:rPr>
          <w:rFonts w:ascii="Arial" w:hAnsi="Arial" w:cs="Arial"/>
          <w:iCs/>
          <w:sz w:val="16"/>
          <w:szCs w:val="18"/>
        </w:rPr>
      </w:pPr>
    </w:p>
    <w:p w14:paraId="17B5CEF2" w14:textId="77777777" w:rsidR="00000053" w:rsidRPr="002954D1" w:rsidRDefault="001F2CCA">
      <w:pPr>
        <w:pStyle w:val="En-tte"/>
        <w:tabs>
          <w:tab w:val="clear" w:pos="4536"/>
          <w:tab w:val="clear" w:pos="9072"/>
          <w:tab w:val="left" w:pos="0"/>
          <w:tab w:val="left" w:pos="2160"/>
        </w:tabs>
        <w:jc w:val="both"/>
        <w:rPr>
          <w:rFonts w:ascii="Arial" w:hAnsi="Arial" w:cs="Arial"/>
          <w:i/>
          <w:iCs/>
          <w:szCs w:val="18"/>
        </w:rPr>
      </w:pPr>
      <w:r w:rsidRPr="002954D1">
        <w:rPr>
          <w:rFonts w:ascii="Arial" w:hAnsi="Arial" w:cs="Arial"/>
          <w:color w:val="66CCFF"/>
          <w:spacing w:val="-10"/>
          <w:position w:val="-1"/>
          <w:sz w:val="22"/>
        </w:rPr>
        <w:t></w:t>
      </w:r>
      <w:r w:rsidRPr="002954D1">
        <w:rPr>
          <w:rFonts w:ascii="Arial" w:eastAsia="Arial" w:hAnsi="Arial" w:cs="Arial"/>
          <w:i/>
          <w:spacing w:val="-10"/>
          <w:position w:val="-1"/>
          <w:sz w:val="22"/>
        </w:rPr>
        <w:t> </w:t>
      </w:r>
      <w:r w:rsidRPr="002954D1">
        <w:rPr>
          <w:rFonts w:ascii="Arial" w:hAnsi="Arial" w:cs="Arial"/>
          <w:i/>
          <w:iCs/>
          <w:szCs w:val="18"/>
        </w:rPr>
        <w:t xml:space="preserve">2. Lorsque le marché public n’est pas un marché de défense ou de sécurité </w:t>
      </w:r>
      <w:r w:rsidRPr="002954D1">
        <w:rPr>
          <w:rFonts w:ascii="Arial" w:hAnsi="Arial" w:cs="Arial"/>
          <w:b/>
          <w:i/>
          <w:iCs/>
          <w:szCs w:val="18"/>
        </w:rPr>
        <w:t>et</w:t>
      </w:r>
      <w:r w:rsidRPr="002954D1">
        <w:rPr>
          <w:rFonts w:ascii="Arial" w:hAnsi="Arial" w:cs="Arial"/>
          <w:i/>
          <w:iCs/>
          <w:szCs w:val="18"/>
        </w:rPr>
        <w:t xml:space="preserve"> que l’acheteur a autorisé les candidats à se limiter à indiquer qu’ils disposent de l’aptitude et des capacités requises en application du second alinéa de l’</w:t>
      </w:r>
      <w:hyperlink r:id="rId15" w:history="1">
        <w:r w:rsidRPr="002954D1">
          <w:rPr>
            <w:rStyle w:val="Lienhypertexte"/>
            <w:rFonts w:ascii="Arial" w:hAnsi="Arial" w:cs="Arial"/>
            <w:i/>
            <w:iCs/>
            <w:szCs w:val="18"/>
          </w:rPr>
          <w:t>article R. 2143-4</w:t>
        </w:r>
      </w:hyperlink>
      <w:r w:rsidRPr="002954D1">
        <w:rPr>
          <w:rFonts w:ascii="Arial" w:hAnsi="Arial" w:cs="Arial"/>
          <w:i/>
          <w:iCs/>
          <w:szCs w:val="18"/>
        </w:rPr>
        <w:t xml:space="preserve"> du code de la commande publique :</w:t>
      </w:r>
    </w:p>
    <w:p w14:paraId="34D0E059"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4C3B8648"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3E627D">
        <w:rPr>
          <w:rFonts w:ascii="Arial" w:hAnsi="Arial" w:cs="Arial"/>
        </w:rPr>
      </w:r>
      <w:r w:rsidR="003E627D">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Le candidat déclare sur l’honneur satisfaire à l’ensemble des conditions de participation requises par l’acheteur.</w:t>
      </w:r>
    </w:p>
    <w:p w14:paraId="229B4ABB" w14:textId="77777777" w:rsidR="00000053" w:rsidRPr="002954D1" w:rsidRDefault="001F2CCA">
      <w:pPr>
        <w:ind w:left="567"/>
        <w:jc w:val="both"/>
        <w:rPr>
          <w:rFonts w:ascii="Arial" w:hAnsi="Arial" w:cs="Arial"/>
          <w:sz w:val="18"/>
        </w:rPr>
      </w:pPr>
      <w:r w:rsidRPr="002954D1">
        <w:rPr>
          <w:rFonts w:ascii="Arial" w:hAnsi="Arial" w:cs="Arial"/>
          <w:i/>
          <w:sz w:val="16"/>
          <w:szCs w:val="18"/>
        </w:rPr>
        <w:t>(</w:t>
      </w:r>
      <w:r w:rsidRPr="002954D1">
        <w:rPr>
          <w:rFonts w:ascii="Arial" w:hAnsi="Arial" w:cs="Arial"/>
          <w:bCs/>
          <w:i/>
          <w:iCs/>
          <w:sz w:val="16"/>
          <w:szCs w:val="18"/>
        </w:rPr>
        <w:t>Dans ce cas, il est inutile de remplir les rubriques suivantes du présent formulaire ; le remplissage du formulaire est terminé)</w:t>
      </w:r>
    </w:p>
    <w:p w14:paraId="3A8EA1DB"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0CE411B3" w14:textId="09259D78" w:rsidR="00000053" w:rsidRDefault="00000053">
      <w:pPr>
        <w:tabs>
          <w:tab w:val="left" w:pos="-142"/>
          <w:tab w:val="left" w:pos="4111"/>
        </w:tabs>
        <w:rPr>
          <w:rFonts w:ascii="Arial" w:hAnsi="Arial" w:cs="Arial"/>
          <w:b/>
          <w:bCs/>
          <w:sz w:val="22"/>
          <w:szCs w:val="22"/>
        </w:rPr>
      </w:pPr>
    </w:p>
    <w:p w14:paraId="0316B23B" w14:textId="18C0264D" w:rsidR="00670751" w:rsidRDefault="00670751">
      <w:pPr>
        <w:tabs>
          <w:tab w:val="left" w:pos="-142"/>
          <w:tab w:val="left" w:pos="4111"/>
        </w:tabs>
        <w:rPr>
          <w:rFonts w:ascii="Arial" w:hAnsi="Arial" w:cs="Arial"/>
          <w:b/>
          <w:bCs/>
          <w:sz w:val="22"/>
          <w:szCs w:val="22"/>
        </w:rPr>
      </w:pPr>
    </w:p>
    <w:p w14:paraId="1E8A198A" w14:textId="33028B24" w:rsidR="00670751" w:rsidRDefault="00670751">
      <w:pPr>
        <w:tabs>
          <w:tab w:val="left" w:pos="-142"/>
          <w:tab w:val="left" w:pos="4111"/>
        </w:tabs>
        <w:rPr>
          <w:rFonts w:ascii="Arial" w:hAnsi="Arial" w:cs="Arial"/>
          <w:b/>
          <w:bCs/>
          <w:sz w:val="22"/>
          <w:szCs w:val="22"/>
        </w:rPr>
      </w:pPr>
    </w:p>
    <w:p w14:paraId="03A0ACEA" w14:textId="46162F66" w:rsidR="00670751" w:rsidRDefault="00670751">
      <w:pPr>
        <w:tabs>
          <w:tab w:val="left" w:pos="-142"/>
          <w:tab w:val="left" w:pos="4111"/>
        </w:tabs>
        <w:rPr>
          <w:rFonts w:ascii="Arial" w:hAnsi="Arial" w:cs="Arial"/>
          <w:b/>
          <w:bCs/>
          <w:sz w:val="22"/>
          <w:szCs w:val="22"/>
        </w:rPr>
      </w:pPr>
    </w:p>
    <w:p w14:paraId="5C254434" w14:textId="1CB66B2A" w:rsidR="00670751" w:rsidRDefault="00670751">
      <w:pPr>
        <w:tabs>
          <w:tab w:val="left" w:pos="-142"/>
          <w:tab w:val="left" w:pos="4111"/>
        </w:tabs>
        <w:rPr>
          <w:rFonts w:ascii="Arial" w:hAnsi="Arial" w:cs="Arial"/>
          <w:b/>
          <w:bCs/>
          <w:sz w:val="22"/>
          <w:szCs w:val="22"/>
        </w:rPr>
      </w:pPr>
    </w:p>
    <w:p w14:paraId="1D39EFCB" w14:textId="52B107CD" w:rsidR="00670751" w:rsidRDefault="00670751">
      <w:pPr>
        <w:tabs>
          <w:tab w:val="left" w:pos="-142"/>
          <w:tab w:val="left" w:pos="4111"/>
        </w:tabs>
        <w:rPr>
          <w:rFonts w:ascii="Arial" w:hAnsi="Arial" w:cs="Arial"/>
          <w:b/>
          <w:bCs/>
          <w:sz w:val="22"/>
          <w:szCs w:val="22"/>
        </w:rPr>
      </w:pPr>
    </w:p>
    <w:p w14:paraId="6C852121" w14:textId="4A54F123" w:rsidR="00670751" w:rsidRDefault="00670751">
      <w:pPr>
        <w:tabs>
          <w:tab w:val="left" w:pos="-142"/>
          <w:tab w:val="left" w:pos="4111"/>
        </w:tabs>
        <w:rPr>
          <w:rFonts w:ascii="Arial" w:hAnsi="Arial" w:cs="Arial"/>
          <w:b/>
          <w:bCs/>
          <w:sz w:val="22"/>
          <w:szCs w:val="22"/>
        </w:rPr>
      </w:pPr>
    </w:p>
    <w:p w14:paraId="37B3B930" w14:textId="04D42861" w:rsidR="00670751" w:rsidRDefault="00670751">
      <w:pPr>
        <w:tabs>
          <w:tab w:val="left" w:pos="-142"/>
          <w:tab w:val="left" w:pos="4111"/>
        </w:tabs>
        <w:rPr>
          <w:rFonts w:ascii="Arial" w:hAnsi="Arial" w:cs="Arial"/>
          <w:b/>
          <w:bCs/>
          <w:sz w:val="22"/>
          <w:szCs w:val="22"/>
        </w:rPr>
      </w:pPr>
    </w:p>
    <w:p w14:paraId="5A1DBEB8" w14:textId="422A7C80" w:rsidR="00670751" w:rsidRDefault="00670751">
      <w:pPr>
        <w:tabs>
          <w:tab w:val="left" w:pos="-142"/>
          <w:tab w:val="left" w:pos="4111"/>
        </w:tabs>
        <w:rPr>
          <w:rFonts w:ascii="Arial" w:hAnsi="Arial" w:cs="Arial"/>
          <w:b/>
          <w:bCs/>
          <w:sz w:val="22"/>
          <w:szCs w:val="22"/>
        </w:rPr>
      </w:pPr>
    </w:p>
    <w:p w14:paraId="72F7044D" w14:textId="096CFAF5" w:rsidR="00670751" w:rsidRDefault="00670751">
      <w:pPr>
        <w:tabs>
          <w:tab w:val="left" w:pos="-142"/>
          <w:tab w:val="left" w:pos="4111"/>
        </w:tabs>
        <w:rPr>
          <w:rFonts w:ascii="Arial" w:hAnsi="Arial" w:cs="Arial"/>
          <w:b/>
          <w:bCs/>
          <w:sz w:val="22"/>
          <w:szCs w:val="22"/>
        </w:rPr>
      </w:pPr>
    </w:p>
    <w:p w14:paraId="34E43B95" w14:textId="77777777" w:rsidR="00670751" w:rsidRPr="002954D1" w:rsidRDefault="00670751">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000053" w:rsidRPr="002954D1" w14:paraId="038E3E18" w14:textId="77777777" w:rsidTr="002954D1">
        <w:trPr>
          <w:trHeight w:val="284"/>
        </w:trPr>
        <w:tc>
          <w:tcPr>
            <w:tcW w:w="9747" w:type="dxa"/>
            <w:shd w:val="clear" w:color="auto" w:fill="465F9D"/>
          </w:tcPr>
          <w:p w14:paraId="2487A9EA" w14:textId="77777777" w:rsidR="00000053" w:rsidRPr="002954D1" w:rsidRDefault="002954D1">
            <w:pPr>
              <w:jc w:val="both"/>
              <w:rPr>
                <w:rFonts w:ascii="Arial" w:hAnsi="Arial" w:cs="Arial"/>
                <w:b/>
                <w:bCs/>
                <w:color w:val="FFFFFF"/>
                <w:sz w:val="22"/>
                <w:szCs w:val="22"/>
              </w:rPr>
            </w:pPr>
            <w:r w:rsidRPr="002954D1">
              <w:rPr>
                <w:rFonts w:ascii="Arial" w:hAnsi="Arial" w:cs="Arial"/>
              </w:rPr>
              <w:lastRenderedPageBreak/>
              <w:br w:type="page"/>
            </w:r>
            <w:r w:rsidR="001F2CCA" w:rsidRPr="002954D1">
              <w:rPr>
                <w:rFonts w:ascii="Arial" w:hAnsi="Arial" w:cs="Arial"/>
                <w:b/>
                <w:bCs/>
                <w:color w:val="FFFFFF"/>
                <w:sz w:val="22"/>
                <w:szCs w:val="22"/>
              </w:rPr>
              <w:t>E - Renseignements relatifs à l’aptitude à exercer l’activité professionnelle concernée par le contrat</w:t>
            </w:r>
          </w:p>
        </w:tc>
      </w:tr>
    </w:tbl>
    <w:p w14:paraId="02F0C828" w14:textId="77777777" w:rsidR="00000053" w:rsidRPr="002954D1" w:rsidRDefault="00000053">
      <w:pPr>
        <w:tabs>
          <w:tab w:val="left" w:pos="-142"/>
          <w:tab w:val="left" w:pos="4111"/>
        </w:tabs>
        <w:rPr>
          <w:rFonts w:ascii="Arial" w:hAnsi="Arial" w:cs="Arial"/>
          <w:b/>
          <w:bCs/>
          <w:sz w:val="22"/>
          <w:szCs w:val="22"/>
        </w:rPr>
      </w:pPr>
    </w:p>
    <w:p w14:paraId="6A3B6B2A" w14:textId="77777777" w:rsidR="00000053" w:rsidRPr="002954D1" w:rsidRDefault="001F2CCA" w:rsidP="002954D1">
      <w:pPr>
        <w:pStyle w:val="En-tte"/>
        <w:tabs>
          <w:tab w:val="clear" w:pos="4536"/>
          <w:tab w:val="clear" w:pos="9072"/>
          <w:tab w:val="left" w:pos="0"/>
          <w:tab w:val="left" w:pos="2160"/>
        </w:tabs>
        <w:rPr>
          <w:rFonts w:ascii="Arial" w:hAnsi="Arial" w:cs="Arial"/>
          <w:i/>
          <w:iCs/>
          <w:szCs w:val="18"/>
        </w:rPr>
      </w:pPr>
      <w:r w:rsidRPr="002954D1">
        <w:rPr>
          <w:rFonts w:ascii="Arial" w:hAnsi="Arial" w:cs="Arial"/>
          <w:i/>
          <w:iCs/>
          <w:szCs w:val="18"/>
        </w:rPr>
        <w:t>Le candidat ne fournit que les renseignements demandés par l’acheteur au titre de l’aptitude à exercer l’activité professionnelle.</w:t>
      </w:r>
    </w:p>
    <w:p w14:paraId="665C8268" w14:textId="77777777" w:rsidR="00000053" w:rsidRPr="002954D1" w:rsidRDefault="00000053">
      <w:pPr>
        <w:rPr>
          <w:rFonts w:ascii="Arial" w:hAnsi="Arial" w:cs="Arial"/>
        </w:rPr>
      </w:pPr>
    </w:p>
    <w:p w14:paraId="0603C460"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E1 - Renseignements sur l’inscription sur un registre professionnel :</w:t>
      </w:r>
    </w:p>
    <w:p w14:paraId="59913C43" w14:textId="77777777" w:rsidR="00000053" w:rsidRPr="00670751" w:rsidRDefault="00000053">
      <w:pPr>
        <w:jc w:val="both"/>
        <w:rPr>
          <w:rFonts w:ascii="Arial" w:hAnsi="Arial" w:cs="Arial"/>
          <w:iCs/>
          <w:sz w:val="18"/>
        </w:rPr>
      </w:pPr>
    </w:p>
    <w:p w14:paraId="33C1C8AE" w14:textId="77777777" w:rsidR="00000053" w:rsidRPr="00670751" w:rsidRDefault="00000053">
      <w:pPr>
        <w:jc w:val="both"/>
        <w:rPr>
          <w:rFonts w:ascii="Arial" w:hAnsi="Arial" w:cs="Arial"/>
          <w:iCs/>
          <w:sz w:val="18"/>
        </w:rPr>
      </w:pPr>
    </w:p>
    <w:p w14:paraId="2C3C9C18" w14:textId="77777777" w:rsidR="00000053" w:rsidRPr="00670751" w:rsidRDefault="00000053">
      <w:pPr>
        <w:jc w:val="both"/>
        <w:rPr>
          <w:rFonts w:ascii="Arial" w:hAnsi="Arial" w:cs="Arial"/>
          <w:iCs/>
          <w:sz w:val="18"/>
        </w:rPr>
      </w:pPr>
    </w:p>
    <w:p w14:paraId="2C3D193D" w14:textId="77777777" w:rsidR="00000053" w:rsidRPr="00670751" w:rsidRDefault="00000053">
      <w:pPr>
        <w:jc w:val="both"/>
        <w:rPr>
          <w:rFonts w:ascii="Arial" w:hAnsi="Arial" w:cs="Arial"/>
          <w:iCs/>
          <w:sz w:val="18"/>
        </w:rPr>
      </w:pPr>
    </w:p>
    <w:p w14:paraId="3EFE0ECE" w14:textId="77777777" w:rsidR="00000053" w:rsidRPr="00670751" w:rsidRDefault="00000053">
      <w:pPr>
        <w:jc w:val="both"/>
        <w:rPr>
          <w:rFonts w:ascii="Arial" w:hAnsi="Arial" w:cs="Arial"/>
          <w:iCs/>
          <w:sz w:val="18"/>
        </w:rPr>
      </w:pPr>
    </w:p>
    <w:p w14:paraId="338ABFEA" w14:textId="77777777" w:rsidR="00000053" w:rsidRPr="00670751" w:rsidRDefault="00000053">
      <w:pPr>
        <w:jc w:val="both"/>
        <w:rPr>
          <w:rFonts w:ascii="Arial" w:hAnsi="Arial" w:cs="Arial"/>
          <w:iCs/>
          <w:sz w:val="18"/>
        </w:rPr>
      </w:pPr>
    </w:p>
    <w:p w14:paraId="6CF14DFF" w14:textId="77777777" w:rsidR="00000053" w:rsidRPr="00670751" w:rsidRDefault="00000053">
      <w:pPr>
        <w:jc w:val="both"/>
        <w:rPr>
          <w:rFonts w:ascii="Arial" w:hAnsi="Arial" w:cs="Arial"/>
          <w:iCs/>
          <w:sz w:val="18"/>
        </w:rPr>
      </w:pPr>
    </w:p>
    <w:p w14:paraId="004A0F40"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3437B509" w14:textId="77777777" w:rsidR="00000053" w:rsidRPr="00670751" w:rsidRDefault="00000053">
      <w:pPr>
        <w:jc w:val="both"/>
        <w:rPr>
          <w:rFonts w:ascii="Arial" w:hAnsi="Arial" w:cs="Arial"/>
          <w:iCs/>
          <w:sz w:val="18"/>
        </w:rPr>
      </w:pPr>
    </w:p>
    <w:p w14:paraId="5828E93F" w14:textId="77777777" w:rsidR="00000053" w:rsidRPr="00670751" w:rsidRDefault="00000053">
      <w:pPr>
        <w:jc w:val="both"/>
        <w:rPr>
          <w:rFonts w:ascii="Arial" w:hAnsi="Arial" w:cs="Arial"/>
          <w:iCs/>
          <w:sz w:val="18"/>
        </w:rPr>
      </w:pPr>
    </w:p>
    <w:p w14:paraId="3488E8FC" w14:textId="77777777" w:rsidR="00000053" w:rsidRPr="00670751" w:rsidRDefault="00000053">
      <w:pPr>
        <w:jc w:val="both"/>
        <w:rPr>
          <w:rFonts w:ascii="Arial" w:hAnsi="Arial" w:cs="Arial"/>
          <w:iCs/>
          <w:sz w:val="18"/>
        </w:rPr>
      </w:pPr>
    </w:p>
    <w:p w14:paraId="035ECFE3" w14:textId="77777777" w:rsidR="00000053" w:rsidRPr="00670751" w:rsidRDefault="00000053">
      <w:pPr>
        <w:jc w:val="both"/>
        <w:rPr>
          <w:rFonts w:ascii="Arial" w:hAnsi="Arial" w:cs="Arial"/>
          <w:iCs/>
          <w:sz w:val="18"/>
        </w:rPr>
      </w:pPr>
    </w:p>
    <w:p w14:paraId="6759DDC0" w14:textId="77777777" w:rsidR="00000053" w:rsidRPr="00670751" w:rsidRDefault="00000053">
      <w:pPr>
        <w:jc w:val="both"/>
        <w:rPr>
          <w:rFonts w:ascii="Arial" w:hAnsi="Arial" w:cs="Arial"/>
          <w:iCs/>
          <w:sz w:val="18"/>
        </w:rPr>
      </w:pPr>
    </w:p>
    <w:p w14:paraId="7D9D07FB" w14:textId="77777777" w:rsidR="00000053" w:rsidRPr="00670751" w:rsidRDefault="00000053">
      <w:pPr>
        <w:jc w:val="both"/>
        <w:rPr>
          <w:rFonts w:ascii="Arial" w:hAnsi="Arial" w:cs="Arial"/>
          <w:iCs/>
          <w:sz w:val="18"/>
        </w:rPr>
      </w:pPr>
    </w:p>
    <w:p w14:paraId="1CE9DC7A" w14:textId="77777777" w:rsidR="00000053" w:rsidRPr="00670751" w:rsidRDefault="00000053" w:rsidP="00670751">
      <w:pPr>
        <w:jc w:val="both"/>
        <w:rPr>
          <w:rFonts w:ascii="Arial" w:hAnsi="Arial" w:cs="Arial"/>
          <w:iCs/>
          <w:sz w:val="18"/>
        </w:rPr>
      </w:pPr>
    </w:p>
    <w:p w14:paraId="52BBFECC"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16"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112AC715"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3124247B" w14:textId="77777777" w:rsidR="00000053" w:rsidRPr="002954D1" w:rsidRDefault="00000053">
      <w:pPr>
        <w:jc w:val="both"/>
        <w:rPr>
          <w:rFonts w:ascii="Arial" w:hAnsi="Arial" w:cs="Arial"/>
          <w:sz w:val="18"/>
        </w:rPr>
      </w:pPr>
    </w:p>
    <w:p w14:paraId="529850D5" w14:textId="77777777" w:rsidR="00000053" w:rsidRPr="002954D1" w:rsidRDefault="001F2CCA">
      <w:pPr>
        <w:ind w:left="284"/>
        <w:jc w:val="both"/>
        <w:rPr>
          <w:rFonts w:ascii="Arial" w:hAnsi="Arial" w:cs="Arial"/>
          <w:sz w:val="16"/>
        </w:rPr>
      </w:pPr>
      <w:r w:rsidRPr="002954D1">
        <w:rPr>
          <w:rFonts w:ascii="Arial" w:hAnsi="Arial" w:cs="Arial"/>
          <w:sz w:val="16"/>
        </w:rPr>
        <w:t>- Adresse(s) internet :</w:t>
      </w:r>
    </w:p>
    <w:p w14:paraId="3861E687" w14:textId="77777777" w:rsidR="00000053" w:rsidRPr="002954D1" w:rsidRDefault="00000053">
      <w:pPr>
        <w:ind w:left="284"/>
        <w:jc w:val="both"/>
        <w:rPr>
          <w:rFonts w:ascii="Arial" w:hAnsi="Arial" w:cs="Arial"/>
          <w:sz w:val="16"/>
        </w:rPr>
      </w:pPr>
    </w:p>
    <w:p w14:paraId="0360DA97" w14:textId="77777777" w:rsidR="00000053" w:rsidRPr="002954D1" w:rsidRDefault="00000053">
      <w:pPr>
        <w:ind w:left="284"/>
        <w:jc w:val="both"/>
        <w:rPr>
          <w:rFonts w:ascii="Arial" w:hAnsi="Arial" w:cs="Arial"/>
          <w:sz w:val="16"/>
        </w:rPr>
      </w:pPr>
    </w:p>
    <w:p w14:paraId="35AE8489" w14:textId="77777777" w:rsidR="00000053" w:rsidRPr="002954D1" w:rsidRDefault="001F2CCA">
      <w:pPr>
        <w:ind w:left="284"/>
        <w:jc w:val="both"/>
        <w:rPr>
          <w:rFonts w:ascii="Arial" w:hAnsi="Arial" w:cs="Arial"/>
          <w:sz w:val="16"/>
        </w:rPr>
      </w:pPr>
      <w:r w:rsidRPr="002954D1">
        <w:rPr>
          <w:rFonts w:ascii="Arial" w:hAnsi="Arial" w:cs="Arial"/>
          <w:sz w:val="16"/>
        </w:rPr>
        <w:t>- Renseignements nécessaires pour y accéder :</w:t>
      </w:r>
    </w:p>
    <w:p w14:paraId="031F3FA9" w14:textId="285513B1" w:rsidR="00000053" w:rsidRDefault="00000053">
      <w:pPr>
        <w:ind w:left="284"/>
        <w:jc w:val="both"/>
        <w:rPr>
          <w:rFonts w:ascii="Arial" w:hAnsi="Arial" w:cs="Arial"/>
          <w:sz w:val="16"/>
        </w:rPr>
      </w:pPr>
    </w:p>
    <w:p w14:paraId="71AB2F58" w14:textId="722EDE67" w:rsidR="002954D1" w:rsidRDefault="002954D1"/>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53" w:rsidRPr="002954D1" w14:paraId="09251CE9" w14:textId="77777777">
        <w:trPr>
          <w:trHeight w:val="653"/>
        </w:trPr>
        <w:tc>
          <w:tcPr>
            <w:tcW w:w="9994" w:type="dxa"/>
            <w:shd w:val="clear" w:color="auto" w:fill="465F9D"/>
          </w:tcPr>
          <w:p w14:paraId="4F444558"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t>F - Renseignements relatifs à la capacité économique et financière du candidat individuel ou du membre du groupement</w:t>
            </w:r>
          </w:p>
        </w:tc>
      </w:tr>
    </w:tbl>
    <w:p w14:paraId="6FD2C53F"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03E60158" w14:textId="59EF3901" w:rsidR="00000053" w:rsidRPr="002954D1" w:rsidRDefault="003E627D" w:rsidP="003E627D">
      <w:pPr>
        <w:rPr>
          <w:rFonts w:ascii="Arial" w:hAnsi="Arial" w:cs="Arial"/>
        </w:rPr>
      </w:pPr>
      <w:r>
        <w:rPr>
          <w:rFonts w:ascii="Arial" w:hAnsi="Arial" w:cs="Arial"/>
          <w:i/>
          <w:iCs/>
          <w:szCs w:val="18"/>
        </w:rPr>
        <w:t>L</w:t>
      </w:r>
      <w:r w:rsidR="001F2CCA" w:rsidRPr="002954D1">
        <w:rPr>
          <w:rFonts w:ascii="Arial" w:hAnsi="Arial" w:cs="Arial"/>
          <w:i/>
          <w:iCs/>
          <w:szCs w:val="18"/>
        </w:rPr>
        <w:t xml:space="preserve">e candidat ne fournit que les renseignements demandés par l’acheteur au titre de la capacité </w:t>
      </w:r>
    </w:p>
    <w:p w14:paraId="29CE3F66" w14:textId="77777777" w:rsidR="00000053" w:rsidRPr="002954D1" w:rsidRDefault="00000053">
      <w:pPr>
        <w:ind w:left="284"/>
        <w:rPr>
          <w:rFonts w:ascii="Arial" w:hAnsi="Arial" w:cs="Arial"/>
        </w:rPr>
      </w:pPr>
    </w:p>
    <w:p w14:paraId="6862E8E5" w14:textId="77777777" w:rsidR="00000053" w:rsidRPr="002954D1" w:rsidRDefault="001F2CCA">
      <w:pPr>
        <w:pStyle w:val="En-tte"/>
        <w:tabs>
          <w:tab w:val="clear" w:pos="4536"/>
          <w:tab w:val="clear" w:pos="9072"/>
          <w:tab w:val="left" w:pos="0"/>
          <w:tab w:val="left" w:pos="2160"/>
        </w:tabs>
        <w:rPr>
          <w:rFonts w:ascii="Arial" w:hAnsi="Arial" w:cs="Arial"/>
          <w:iCs/>
        </w:rPr>
      </w:pPr>
      <w:r w:rsidRPr="002954D1">
        <w:rPr>
          <w:rFonts w:ascii="Arial" w:hAnsi="Arial" w:cs="Arial"/>
          <w:b/>
          <w:bCs/>
          <w:sz w:val="22"/>
          <w:szCs w:val="22"/>
        </w:rPr>
        <w:t>F1 - Chiffres d’affaires hors taxes des trois derniers exercices disponibles</w:t>
      </w:r>
    </w:p>
    <w:p w14:paraId="358D85EA" w14:textId="77777777" w:rsidR="00000053" w:rsidRPr="002954D1" w:rsidRDefault="00000053">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482"/>
        <w:gridCol w:w="2436"/>
        <w:gridCol w:w="2437"/>
        <w:gridCol w:w="2437"/>
      </w:tblGrid>
      <w:tr w:rsidR="00000053" w:rsidRPr="002954D1" w14:paraId="4DE32FD5" w14:textId="77777777" w:rsidTr="00C74441">
        <w:trPr>
          <w:trHeight w:val="737"/>
        </w:trPr>
        <w:tc>
          <w:tcPr>
            <w:tcW w:w="2482" w:type="dxa"/>
            <w:tcBorders>
              <w:top w:val="single" w:sz="8" w:space="0" w:color="000000"/>
              <w:left w:val="single" w:sz="8" w:space="0" w:color="000000"/>
              <w:bottom w:val="single" w:sz="4" w:space="0" w:color="000000"/>
            </w:tcBorders>
            <w:shd w:val="clear" w:color="auto" w:fill="auto"/>
            <w:vAlign w:val="center"/>
          </w:tcPr>
          <w:p w14:paraId="11572AFE" w14:textId="77777777" w:rsidR="00000053" w:rsidRPr="002954D1" w:rsidRDefault="00000053" w:rsidP="00670751">
            <w:pPr>
              <w:tabs>
                <w:tab w:val="left" w:pos="864"/>
              </w:tabs>
              <w:snapToGrid w:val="0"/>
              <w:spacing w:before="60" w:after="60"/>
              <w:rPr>
                <w:rFonts w:ascii="Arial" w:hAnsi="Arial" w:cs="Arial"/>
                <w:sz w:val="16"/>
                <w:szCs w:val="16"/>
              </w:rPr>
            </w:pPr>
          </w:p>
        </w:tc>
        <w:tc>
          <w:tcPr>
            <w:tcW w:w="2436" w:type="dxa"/>
            <w:tcBorders>
              <w:top w:val="single" w:sz="8" w:space="0" w:color="000000"/>
              <w:left w:val="single" w:sz="4" w:space="0" w:color="000000"/>
              <w:bottom w:val="single" w:sz="8" w:space="0" w:color="000000"/>
            </w:tcBorders>
            <w:shd w:val="clear" w:color="auto" w:fill="auto"/>
            <w:vAlign w:val="center"/>
          </w:tcPr>
          <w:p w14:paraId="5819029A" w14:textId="77777777" w:rsidR="00000053" w:rsidRPr="002954D1" w:rsidRDefault="001F2CCA" w:rsidP="00670751">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437" w:type="dxa"/>
            <w:tcBorders>
              <w:top w:val="single" w:sz="8" w:space="0" w:color="000000"/>
              <w:left w:val="single" w:sz="4" w:space="0" w:color="000000"/>
              <w:bottom w:val="single" w:sz="8" w:space="0" w:color="000000"/>
            </w:tcBorders>
            <w:shd w:val="clear" w:color="auto" w:fill="auto"/>
            <w:vAlign w:val="center"/>
          </w:tcPr>
          <w:p w14:paraId="5285ADDA" w14:textId="77777777" w:rsidR="00000053" w:rsidRPr="002954D1" w:rsidRDefault="001F2CCA" w:rsidP="00670751">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437" w:type="dxa"/>
            <w:tcBorders>
              <w:top w:val="single" w:sz="8" w:space="0" w:color="000000"/>
              <w:left w:val="single" w:sz="4" w:space="0" w:color="000000"/>
              <w:bottom w:val="single" w:sz="8" w:space="0" w:color="000000"/>
              <w:right w:val="single" w:sz="8" w:space="0" w:color="000000"/>
            </w:tcBorders>
            <w:shd w:val="clear" w:color="auto" w:fill="auto"/>
            <w:vAlign w:val="center"/>
          </w:tcPr>
          <w:p w14:paraId="6D6B7137" w14:textId="77777777" w:rsidR="00000053" w:rsidRPr="002954D1" w:rsidRDefault="001F2CCA" w:rsidP="00670751">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r>
      <w:tr w:rsidR="00000053" w:rsidRPr="002954D1" w14:paraId="0BBD1D46" w14:textId="77777777" w:rsidTr="00C74441">
        <w:trPr>
          <w:trHeight w:val="737"/>
        </w:trPr>
        <w:tc>
          <w:tcPr>
            <w:tcW w:w="2482" w:type="dxa"/>
            <w:tcBorders>
              <w:top w:val="single" w:sz="4" w:space="0" w:color="000000"/>
              <w:left w:val="single" w:sz="8" w:space="0" w:color="000000"/>
              <w:bottom w:val="single" w:sz="8" w:space="0" w:color="000000"/>
            </w:tcBorders>
            <w:shd w:val="clear" w:color="auto" w:fill="auto"/>
            <w:vAlign w:val="center"/>
          </w:tcPr>
          <w:p w14:paraId="1FAEEB1A" w14:textId="09C67995" w:rsidR="00000053" w:rsidRPr="002954D1" w:rsidRDefault="001F2CCA" w:rsidP="00670751">
            <w:pPr>
              <w:tabs>
                <w:tab w:val="left" w:pos="864"/>
              </w:tabs>
              <w:snapToGrid w:val="0"/>
              <w:spacing w:before="180" w:after="180"/>
              <w:rPr>
                <w:rFonts w:ascii="Arial" w:hAnsi="Arial" w:cs="Arial"/>
                <w:sz w:val="16"/>
                <w:szCs w:val="16"/>
              </w:rPr>
            </w:pPr>
            <w:r w:rsidRPr="002954D1">
              <w:rPr>
                <w:rFonts w:ascii="Arial" w:hAnsi="Arial" w:cs="Arial"/>
              </w:rPr>
              <w:t xml:space="preserve">Chiffre d’affaires global </w:t>
            </w:r>
            <w:r w:rsidR="00C74441" w:rsidRPr="002954D1">
              <w:rPr>
                <w:rFonts w:ascii="Arial" w:hAnsi="Arial" w:cs="Arial"/>
                <w:sz w:val="14"/>
              </w:rPr>
              <w:t>(si demandé par l’acheteur)</w:t>
            </w:r>
          </w:p>
        </w:tc>
        <w:tc>
          <w:tcPr>
            <w:tcW w:w="2436" w:type="dxa"/>
            <w:tcBorders>
              <w:left w:val="single" w:sz="4" w:space="0" w:color="000000"/>
              <w:bottom w:val="single" w:sz="8" w:space="0" w:color="000000"/>
            </w:tcBorders>
            <w:shd w:val="clear" w:color="auto" w:fill="auto"/>
            <w:vAlign w:val="center"/>
          </w:tcPr>
          <w:p w14:paraId="147E0D6E" w14:textId="77777777" w:rsidR="00000053" w:rsidRPr="002954D1" w:rsidRDefault="00000053" w:rsidP="00670751">
            <w:pPr>
              <w:tabs>
                <w:tab w:val="left" w:pos="864"/>
              </w:tabs>
              <w:snapToGrid w:val="0"/>
              <w:spacing w:before="120" w:after="120"/>
              <w:rPr>
                <w:rFonts w:ascii="Arial" w:hAnsi="Arial" w:cs="Arial"/>
                <w:sz w:val="16"/>
                <w:szCs w:val="16"/>
              </w:rPr>
            </w:pPr>
          </w:p>
          <w:p w14:paraId="42D5E54A" w14:textId="77777777" w:rsidR="00000053" w:rsidRPr="002954D1" w:rsidRDefault="00000053" w:rsidP="00670751">
            <w:pPr>
              <w:tabs>
                <w:tab w:val="left" w:pos="864"/>
              </w:tabs>
              <w:snapToGrid w:val="0"/>
              <w:spacing w:before="120" w:after="120"/>
              <w:rPr>
                <w:rFonts w:ascii="Arial" w:hAnsi="Arial" w:cs="Arial"/>
                <w:sz w:val="16"/>
                <w:szCs w:val="16"/>
              </w:rPr>
            </w:pPr>
          </w:p>
        </w:tc>
        <w:tc>
          <w:tcPr>
            <w:tcW w:w="2437" w:type="dxa"/>
            <w:tcBorders>
              <w:left w:val="single" w:sz="8" w:space="0" w:color="000000"/>
              <w:bottom w:val="single" w:sz="8" w:space="0" w:color="000000"/>
            </w:tcBorders>
            <w:shd w:val="clear" w:color="auto" w:fill="auto"/>
            <w:vAlign w:val="center"/>
          </w:tcPr>
          <w:p w14:paraId="22CA27CB" w14:textId="77777777" w:rsidR="00000053" w:rsidRPr="002954D1" w:rsidRDefault="00000053" w:rsidP="00670751">
            <w:pPr>
              <w:tabs>
                <w:tab w:val="left" w:pos="864"/>
              </w:tabs>
              <w:snapToGrid w:val="0"/>
              <w:spacing w:before="120" w:after="120"/>
              <w:rPr>
                <w:rFonts w:ascii="Arial" w:hAnsi="Arial" w:cs="Arial"/>
                <w:sz w:val="16"/>
                <w:szCs w:val="16"/>
              </w:rPr>
            </w:pPr>
          </w:p>
        </w:tc>
        <w:tc>
          <w:tcPr>
            <w:tcW w:w="2437" w:type="dxa"/>
            <w:tcBorders>
              <w:left w:val="single" w:sz="8" w:space="0" w:color="000000"/>
              <w:bottom w:val="single" w:sz="8" w:space="0" w:color="000000"/>
              <w:right w:val="single" w:sz="8" w:space="0" w:color="000000"/>
            </w:tcBorders>
            <w:shd w:val="clear" w:color="auto" w:fill="auto"/>
            <w:vAlign w:val="center"/>
          </w:tcPr>
          <w:p w14:paraId="40655D67" w14:textId="77777777" w:rsidR="00000053" w:rsidRPr="002954D1" w:rsidRDefault="00000053" w:rsidP="00670751">
            <w:pPr>
              <w:tabs>
                <w:tab w:val="left" w:pos="864"/>
              </w:tabs>
              <w:snapToGrid w:val="0"/>
              <w:spacing w:before="120" w:after="120"/>
              <w:rPr>
                <w:rFonts w:ascii="Arial" w:hAnsi="Arial" w:cs="Arial"/>
                <w:sz w:val="16"/>
                <w:szCs w:val="16"/>
              </w:rPr>
            </w:pPr>
          </w:p>
        </w:tc>
      </w:tr>
      <w:tr w:rsidR="00000053" w:rsidRPr="002954D1" w14:paraId="2BA4E437" w14:textId="77777777" w:rsidTr="00C74441">
        <w:trPr>
          <w:trHeight w:val="737"/>
        </w:trPr>
        <w:tc>
          <w:tcPr>
            <w:tcW w:w="2482" w:type="dxa"/>
            <w:tcBorders>
              <w:left w:val="single" w:sz="8" w:space="0" w:color="000000"/>
              <w:bottom w:val="single" w:sz="8" w:space="0" w:color="000000"/>
            </w:tcBorders>
            <w:shd w:val="clear" w:color="auto" w:fill="auto"/>
            <w:vAlign w:val="center"/>
          </w:tcPr>
          <w:p w14:paraId="7118CCA3" w14:textId="77777777" w:rsidR="00000053" w:rsidRPr="002954D1" w:rsidRDefault="001F2CCA" w:rsidP="00670751">
            <w:pPr>
              <w:tabs>
                <w:tab w:val="left" w:pos="864"/>
              </w:tabs>
              <w:snapToGrid w:val="0"/>
              <w:spacing w:before="180" w:after="180"/>
              <w:rPr>
                <w:rFonts w:ascii="Arial" w:hAnsi="Arial" w:cs="Arial"/>
                <w:sz w:val="16"/>
                <w:szCs w:val="16"/>
              </w:rPr>
            </w:pPr>
            <w:r w:rsidRPr="002954D1">
              <w:rPr>
                <w:rFonts w:ascii="Arial" w:hAnsi="Arial" w:cs="Arial"/>
              </w:rPr>
              <w:t xml:space="preserve">Part du chiffre d’affaires concernant les fournitures, services, ou travaux objet du marché </w:t>
            </w:r>
            <w:r w:rsidRPr="002954D1">
              <w:rPr>
                <w:rFonts w:ascii="Arial" w:hAnsi="Arial" w:cs="Arial"/>
                <w:sz w:val="14"/>
              </w:rPr>
              <w:t>(si demandé par l’acheteur)</w:t>
            </w:r>
          </w:p>
        </w:tc>
        <w:tc>
          <w:tcPr>
            <w:tcW w:w="2436" w:type="dxa"/>
            <w:tcBorders>
              <w:left w:val="single" w:sz="8" w:space="0" w:color="000000"/>
              <w:bottom w:val="single" w:sz="8" w:space="0" w:color="000000"/>
            </w:tcBorders>
            <w:shd w:val="clear" w:color="auto" w:fill="auto"/>
            <w:vAlign w:val="center"/>
          </w:tcPr>
          <w:p w14:paraId="5F6F6A9F" w14:textId="77777777" w:rsidR="00000053" w:rsidRPr="002954D1" w:rsidRDefault="00000053" w:rsidP="00670751">
            <w:pPr>
              <w:tabs>
                <w:tab w:val="left" w:pos="864"/>
              </w:tabs>
              <w:snapToGrid w:val="0"/>
              <w:spacing w:before="120" w:after="120"/>
              <w:rPr>
                <w:rFonts w:ascii="Arial" w:hAnsi="Arial" w:cs="Arial"/>
                <w:sz w:val="16"/>
                <w:szCs w:val="16"/>
              </w:rPr>
            </w:pPr>
          </w:p>
          <w:p w14:paraId="505A34B2" w14:textId="77777777" w:rsidR="00000053" w:rsidRPr="002954D1" w:rsidRDefault="001F2CCA" w:rsidP="00670751">
            <w:pPr>
              <w:tabs>
                <w:tab w:val="left" w:pos="864"/>
              </w:tabs>
              <w:snapToGrid w:val="0"/>
              <w:spacing w:before="120" w:after="120"/>
              <w:rPr>
                <w:rFonts w:ascii="Arial" w:hAnsi="Arial" w:cs="Arial"/>
                <w:sz w:val="16"/>
                <w:szCs w:val="16"/>
              </w:rPr>
            </w:pPr>
            <w:r w:rsidRPr="002954D1">
              <w:rPr>
                <w:rFonts w:ascii="Arial" w:hAnsi="Arial" w:cs="Arial"/>
                <w:sz w:val="16"/>
                <w:szCs w:val="16"/>
              </w:rPr>
              <w:t>%</w:t>
            </w:r>
          </w:p>
        </w:tc>
        <w:tc>
          <w:tcPr>
            <w:tcW w:w="2437" w:type="dxa"/>
            <w:tcBorders>
              <w:left w:val="single" w:sz="8" w:space="0" w:color="000000"/>
              <w:bottom w:val="single" w:sz="8" w:space="0" w:color="000000"/>
            </w:tcBorders>
            <w:shd w:val="clear" w:color="auto" w:fill="auto"/>
            <w:vAlign w:val="center"/>
          </w:tcPr>
          <w:p w14:paraId="2FA46FD3" w14:textId="77777777" w:rsidR="00000053" w:rsidRPr="002954D1" w:rsidRDefault="00000053" w:rsidP="00670751">
            <w:pPr>
              <w:tabs>
                <w:tab w:val="left" w:pos="864"/>
              </w:tabs>
              <w:snapToGrid w:val="0"/>
              <w:spacing w:before="120" w:after="120"/>
              <w:rPr>
                <w:rFonts w:ascii="Arial" w:hAnsi="Arial" w:cs="Arial"/>
                <w:sz w:val="16"/>
                <w:szCs w:val="16"/>
              </w:rPr>
            </w:pPr>
          </w:p>
          <w:p w14:paraId="5262BF5A" w14:textId="77777777" w:rsidR="00000053" w:rsidRPr="002954D1" w:rsidRDefault="001F2CCA" w:rsidP="00670751">
            <w:pPr>
              <w:tabs>
                <w:tab w:val="left" w:pos="864"/>
              </w:tabs>
              <w:snapToGrid w:val="0"/>
              <w:spacing w:before="120" w:after="120"/>
              <w:rPr>
                <w:rFonts w:ascii="Arial" w:hAnsi="Arial" w:cs="Arial"/>
                <w:sz w:val="16"/>
                <w:szCs w:val="16"/>
              </w:rPr>
            </w:pPr>
            <w:r w:rsidRPr="002954D1">
              <w:rPr>
                <w:rFonts w:ascii="Arial" w:hAnsi="Arial" w:cs="Arial"/>
                <w:sz w:val="16"/>
                <w:szCs w:val="16"/>
              </w:rPr>
              <w:t>%</w:t>
            </w:r>
          </w:p>
        </w:tc>
        <w:tc>
          <w:tcPr>
            <w:tcW w:w="2437" w:type="dxa"/>
            <w:tcBorders>
              <w:left w:val="single" w:sz="8" w:space="0" w:color="000000"/>
              <w:bottom w:val="single" w:sz="8" w:space="0" w:color="000000"/>
              <w:right w:val="single" w:sz="8" w:space="0" w:color="000000"/>
            </w:tcBorders>
            <w:shd w:val="clear" w:color="auto" w:fill="auto"/>
            <w:vAlign w:val="center"/>
          </w:tcPr>
          <w:p w14:paraId="3153C766" w14:textId="77777777" w:rsidR="00000053" w:rsidRPr="002954D1" w:rsidRDefault="00000053" w:rsidP="00670751">
            <w:pPr>
              <w:tabs>
                <w:tab w:val="left" w:pos="864"/>
              </w:tabs>
              <w:snapToGrid w:val="0"/>
              <w:spacing w:before="120" w:after="120"/>
              <w:rPr>
                <w:rFonts w:ascii="Arial" w:hAnsi="Arial" w:cs="Arial"/>
                <w:sz w:val="16"/>
                <w:szCs w:val="16"/>
              </w:rPr>
            </w:pPr>
          </w:p>
          <w:p w14:paraId="76155683" w14:textId="77777777" w:rsidR="00000053" w:rsidRPr="002954D1" w:rsidRDefault="001F2CCA" w:rsidP="00670751">
            <w:pPr>
              <w:tabs>
                <w:tab w:val="left" w:pos="864"/>
              </w:tabs>
              <w:snapToGrid w:val="0"/>
              <w:spacing w:before="120" w:after="120"/>
              <w:rPr>
                <w:rFonts w:ascii="Arial" w:hAnsi="Arial" w:cs="Arial"/>
              </w:rPr>
            </w:pPr>
            <w:r w:rsidRPr="002954D1">
              <w:rPr>
                <w:rFonts w:ascii="Arial" w:hAnsi="Arial" w:cs="Arial"/>
                <w:sz w:val="16"/>
                <w:szCs w:val="16"/>
              </w:rPr>
              <w:t>%</w:t>
            </w:r>
          </w:p>
        </w:tc>
      </w:tr>
    </w:tbl>
    <w:p w14:paraId="6FD3D8EF" w14:textId="77777777" w:rsidR="00000053" w:rsidRPr="002954D1" w:rsidRDefault="00000053">
      <w:pPr>
        <w:tabs>
          <w:tab w:val="left" w:pos="864"/>
        </w:tabs>
        <w:jc w:val="both"/>
        <w:rPr>
          <w:rFonts w:ascii="Arial" w:hAnsi="Arial" w:cs="Arial"/>
        </w:rPr>
      </w:pPr>
    </w:p>
    <w:p w14:paraId="2D36498D" w14:textId="77777777" w:rsidR="00000053" w:rsidRPr="002954D1" w:rsidRDefault="001F2CCA">
      <w:pPr>
        <w:tabs>
          <w:tab w:val="left" w:pos="864"/>
        </w:tabs>
        <w:jc w:val="both"/>
        <w:rPr>
          <w:rFonts w:ascii="Arial" w:hAnsi="Arial" w:cs="Arial"/>
        </w:rPr>
      </w:pPr>
      <w:r w:rsidRPr="002954D1">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16B08276" w14:textId="77777777" w:rsidR="00000053" w:rsidRPr="002954D1" w:rsidRDefault="00000053">
      <w:pPr>
        <w:tabs>
          <w:tab w:val="left" w:pos="864"/>
        </w:tabs>
        <w:jc w:val="both"/>
        <w:rPr>
          <w:rFonts w:ascii="Arial" w:hAnsi="Arial" w:cs="Arial"/>
        </w:rPr>
      </w:pPr>
    </w:p>
    <w:p w14:paraId="0C89B359" w14:textId="77777777" w:rsidR="00000053" w:rsidRPr="002954D1" w:rsidRDefault="001F2CCA">
      <w:pPr>
        <w:tabs>
          <w:tab w:val="left" w:pos="864"/>
        </w:tabs>
        <w:ind w:left="567"/>
        <w:jc w:val="both"/>
        <w:rPr>
          <w:rFonts w:ascii="Arial" w:hAnsi="Arial" w:cs="Arial"/>
        </w:rPr>
      </w:pPr>
      <w:r w:rsidRPr="002954D1">
        <w:rPr>
          <w:rFonts w:ascii="Arial" w:hAnsi="Arial" w:cs="Arial"/>
        </w:rPr>
        <w:t>……./…………./……</w:t>
      </w:r>
    </w:p>
    <w:p w14:paraId="19B225F1" w14:textId="77777777" w:rsidR="00000053" w:rsidRPr="002954D1" w:rsidRDefault="00000053">
      <w:pPr>
        <w:tabs>
          <w:tab w:val="left" w:pos="864"/>
        </w:tabs>
        <w:jc w:val="both"/>
        <w:rPr>
          <w:rFonts w:ascii="Arial" w:hAnsi="Arial" w:cs="Arial"/>
        </w:rPr>
      </w:pPr>
    </w:p>
    <w:p w14:paraId="62664266"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lastRenderedPageBreak/>
        <w:t>F2 – Autres informations requises par l’acheteur au titre de la capacité économique et financière</w:t>
      </w:r>
    </w:p>
    <w:p w14:paraId="080E3792" w14:textId="3E562EC9" w:rsidR="00000053" w:rsidRDefault="001F2CCA">
      <w:pPr>
        <w:jc w:val="both"/>
        <w:rPr>
          <w:rFonts w:ascii="Arial" w:hAnsi="Arial" w:cs="Arial"/>
          <w:i/>
          <w:sz w:val="18"/>
        </w:rPr>
      </w:pPr>
      <w:r w:rsidRPr="002954D1">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B4DA7D2" w14:textId="3D2BCBC0" w:rsidR="00C74441" w:rsidRDefault="00C74441">
      <w:pPr>
        <w:jc w:val="both"/>
        <w:rPr>
          <w:rFonts w:ascii="Arial" w:hAnsi="Arial" w:cs="Arial"/>
          <w:i/>
          <w:sz w:val="18"/>
        </w:rPr>
      </w:pPr>
    </w:p>
    <w:p w14:paraId="543461E3" w14:textId="77777777" w:rsidR="00C74441" w:rsidRPr="002954D1" w:rsidRDefault="00C74441">
      <w:pPr>
        <w:jc w:val="both"/>
        <w:rPr>
          <w:rFonts w:ascii="Arial" w:hAnsi="Arial" w:cs="Arial"/>
          <w:i/>
          <w:sz w:val="18"/>
        </w:rPr>
      </w:pPr>
    </w:p>
    <w:p w14:paraId="2476A0D3"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F3 – Pour les marchés publics de travaux</w:t>
      </w:r>
    </w:p>
    <w:p w14:paraId="76048EBF" w14:textId="77777777" w:rsidR="00000053" w:rsidRPr="002954D1" w:rsidRDefault="00000053">
      <w:pPr>
        <w:tabs>
          <w:tab w:val="left" w:pos="864"/>
        </w:tabs>
        <w:jc w:val="both"/>
        <w:rPr>
          <w:rFonts w:ascii="Arial" w:hAnsi="Arial" w:cs="Arial"/>
        </w:rPr>
      </w:pPr>
    </w:p>
    <w:p w14:paraId="00ABD58D" w14:textId="77777777" w:rsidR="00C74441" w:rsidRDefault="00C74441" w:rsidP="00C74441">
      <w:pPr>
        <w:pStyle w:val="Titre9"/>
        <w:jc w:val="both"/>
        <w:rPr>
          <w:i w:val="0"/>
          <w:sz w:val="20"/>
          <w:szCs w:val="20"/>
        </w:rPr>
      </w:pPr>
      <w:r w:rsidRPr="00670751">
        <w:rPr>
          <w:i w:val="0"/>
          <w:sz w:val="20"/>
          <w:szCs w:val="20"/>
        </w:rPr>
        <w:t>Non applicable</w:t>
      </w:r>
    </w:p>
    <w:p w14:paraId="267FEBB4" w14:textId="5B2C2D15" w:rsidR="00000053" w:rsidRDefault="00000053">
      <w:pPr>
        <w:pStyle w:val="En-tte"/>
        <w:tabs>
          <w:tab w:val="clear" w:pos="4536"/>
          <w:tab w:val="clear" w:pos="9072"/>
          <w:tab w:val="left" w:pos="0"/>
          <w:tab w:val="left" w:pos="2160"/>
        </w:tabs>
        <w:jc w:val="both"/>
        <w:rPr>
          <w:rFonts w:ascii="Arial" w:hAnsi="Arial" w:cs="Arial"/>
          <w:i/>
          <w:iCs/>
          <w:sz w:val="18"/>
          <w:szCs w:val="18"/>
        </w:rPr>
      </w:pPr>
    </w:p>
    <w:p w14:paraId="48CA5493" w14:textId="77777777" w:rsidR="00C74441" w:rsidRPr="002954D1" w:rsidRDefault="00C74441">
      <w:pPr>
        <w:pStyle w:val="En-tte"/>
        <w:tabs>
          <w:tab w:val="clear" w:pos="4536"/>
          <w:tab w:val="clear" w:pos="9072"/>
          <w:tab w:val="left" w:pos="0"/>
          <w:tab w:val="left" w:pos="2160"/>
        </w:tabs>
        <w:jc w:val="both"/>
        <w:rPr>
          <w:rFonts w:ascii="Arial" w:hAnsi="Arial" w:cs="Arial"/>
          <w:i/>
          <w:iCs/>
          <w:sz w:val="18"/>
          <w:szCs w:val="18"/>
        </w:rPr>
      </w:pPr>
    </w:p>
    <w:p w14:paraId="14822199"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F4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17"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p>
    <w:p w14:paraId="5F4FAFD0" w14:textId="77777777" w:rsidR="00000053" w:rsidRPr="002954D1" w:rsidRDefault="00000053">
      <w:pPr>
        <w:tabs>
          <w:tab w:val="left" w:pos="864"/>
        </w:tabs>
        <w:jc w:val="both"/>
        <w:rPr>
          <w:rFonts w:ascii="Arial" w:hAnsi="Arial" w:cs="Arial"/>
        </w:rPr>
      </w:pPr>
    </w:p>
    <w:p w14:paraId="0F18B879" w14:textId="77777777" w:rsidR="00000053" w:rsidRPr="002954D1" w:rsidRDefault="001F2CCA">
      <w:pPr>
        <w:jc w:val="both"/>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269C1BD"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6E3A49F2" w14:textId="77777777" w:rsidR="00000053" w:rsidRPr="002954D1" w:rsidRDefault="00000053">
      <w:pPr>
        <w:rPr>
          <w:rFonts w:ascii="Arial" w:hAnsi="Arial" w:cs="Arial"/>
          <w:sz w:val="18"/>
        </w:rPr>
      </w:pPr>
    </w:p>
    <w:p w14:paraId="4D33C465"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56023DB7" w14:textId="77777777" w:rsidR="00000053" w:rsidRPr="002954D1" w:rsidRDefault="00000053">
      <w:pPr>
        <w:ind w:left="284"/>
        <w:rPr>
          <w:rFonts w:ascii="Arial" w:hAnsi="Arial" w:cs="Arial"/>
          <w:sz w:val="16"/>
        </w:rPr>
      </w:pPr>
    </w:p>
    <w:p w14:paraId="5EB191F1" w14:textId="151B5775" w:rsidR="00000053" w:rsidRDefault="001F2CCA">
      <w:pPr>
        <w:ind w:left="284"/>
        <w:rPr>
          <w:rFonts w:ascii="Arial" w:hAnsi="Arial" w:cs="Arial"/>
          <w:sz w:val="16"/>
        </w:rPr>
      </w:pPr>
      <w:r w:rsidRPr="002954D1">
        <w:rPr>
          <w:rFonts w:ascii="Arial" w:hAnsi="Arial" w:cs="Arial"/>
          <w:sz w:val="16"/>
        </w:rPr>
        <w:t>- Renseignements nécessaires pour y accéder :</w:t>
      </w:r>
    </w:p>
    <w:p w14:paraId="54F6E4FE" w14:textId="1EBBB4AD" w:rsidR="00C74441" w:rsidRDefault="00C74441">
      <w:pPr>
        <w:ind w:left="284"/>
        <w:rPr>
          <w:rFonts w:ascii="Arial" w:hAnsi="Arial" w:cs="Arial"/>
          <w:sz w:val="16"/>
        </w:rPr>
      </w:pPr>
    </w:p>
    <w:p w14:paraId="220F0081" w14:textId="34931C6C" w:rsidR="00C74441" w:rsidRDefault="00C74441">
      <w:pPr>
        <w:ind w:left="284"/>
        <w:rPr>
          <w:rFonts w:ascii="Arial" w:hAnsi="Arial" w:cs="Arial"/>
          <w:sz w:val="16"/>
        </w:rPr>
      </w:pPr>
    </w:p>
    <w:p w14:paraId="7584065F" w14:textId="080E2EE2" w:rsidR="002954D1" w:rsidRDefault="002954D1"/>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33A77BDA" w14:textId="77777777">
        <w:tc>
          <w:tcPr>
            <w:tcW w:w="9852" w:type="dxa"/>
            <w:shd w:val="clear" w:color="auto" w:fill="465F9D"/>
          </w:tcPr>
          <w:p w14:paraId="64F55AC1"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t>G - Renseignements relatifs à la capacité technique et professionnelle du candidat individuel ou du membre du groupement</w:t>
            </w:r>
          </w:p>
        </w:tc>
      </w:tr>
    </w:tbl>
    <w:p w14:paraId="3B471697"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313A61C5" w14:textId="47E1B223" w:rsidR="00000053" w:rsidRPr="002954D1" w:rsidRDefault="001F2CCA" w:rsidP="00C74441">
      <w:pPr>
        <w:rPr>
          <w:rFonts w:ascii="Arial" w:hAnsi="Arial" w:cs="Arial"/>
        </w:rPr>
      </w:pPr>
      <w:r w:rsidRPr="002954D1">
        <w:rPr>
          <w:rFonts w:ascii="Arial" w:hAnsi="Arial" w:cs="Arial"/>
          <w:i/>
          <w:iCs/>
          <w:szCs w:val="18"/>
        </w:rPr>
        <w:t>Le candidat ne fournit que les renseignements demandés par l’acheteur au titre de la capacité technique et professionnelle.</w:t>
      </w:r>
    </w:p>
    <w:p w14:paraId="27C57DE9"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5E7C2816"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G1 - Le candidat ne fournit que les renseignements demandés par l’acheteur au titre de la capacité technique et professionnelle, qu’il peut récapituler ici</w:t>
      </w:r>
    </w:p>
    <w:p w14:paraId="5C1AC907" w14:textId="77777777" w:rsidR="00000053" w:rsidRPr="002954D1" w:rsidRDefault="00000053">
      <w:pPr>
        <w:pStyle w:val="En-tte"/>
        <w:tabs>
          <w:tab w:val="clear" w:pos="4536"/>
          <w:tab w:val="clear" w:pos="9072"/>
          <w:tab w:val="left" w:pos="864"/>
        </w:tabs>
        <w:rPr>
          <w:rFonts w:ascii="Arial" w:hAnsi="Arial" w:cs="Arial"/>
        </w:rPr>
      </w:pPr>
    </w:p>
    <w:p w14:paraId="0A9F071C" w14:textId="77777777" w:rsidR="00000053" w:rsidRPr="002954D1" w:rsidRDefault="00000053">
      <w:pPr>
        <w:pStyle w:val="En-tte"/>
        <w:tabs>
          <w:tab w:val="clear" w:pos="4536"/>
          <w:tab w:val="clear" w:pos="9072"/>
          <w:tab w:val="left" w:pos="864"/>
        </w:tabs>
        <w:rPr>
          <w:rFonts w:ascii="Arial" w:hAnsi="Arial" w:cs="Arial"/>
        </w:rPr>
      </w:pPr>
    </w:p>
    <w:p w14:paraId="6A45C25D" w14:textId="77777777" w:rsidR="00000053" w:rsidRPr="002954D1" w:rsidRDefault="00000053">
      <w:pPr>
        <w:pStyle w:val="En-tte"/>
        <w:tabs>
          <w:tab w:val="clear" w:pos="4536"/>
          <w:tab w:val="clear" w:pos="9072"/>
          <w:tab w:val="left" w:pos="864"/>
        </w:tabs>
        <w:rPr>
          <w:rFonts w:ascii="Arial" w:hAnsi="Arial" w:cs="Arial"/>
        </w:rPr>
      </w:pPr>
    </w:p>
    <w:p w14:paraId="113E4F8A" w14:textId="77777777" w:rsidR="00000053" w:rsidRPr="002954D1" w:rsidRDefault="00000053">
      <w:pPr>
        <w:pStyle w:val="En-tte"/>
        <w:tabs>
          <w:tab w:val="clear" w:pos="4536"/>
          <w:tab w:val="clear" w:pos="9072"/>
          <w:tab w:val="left" w:pos="864"/>
        </w:tabs>
        <w:rPr>
          <w:rFonts w:ascii="Arial" w:hAnsi="Arial" w:cs="Arial"/>
        </w:rPr>
      </w:pPr>
    </w:p>
    <w:p w14:paraId="1E7E2E3D"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G2 -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18"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69C08A1D" w14:textId="77777777" w:rsidR="00000053" w:rsidRPr="002954D1" w:rsidRDefault="00000053">
      <w:pPr>
        <w:pStyle w:val="En-tte"/>
        <w:tabs>
          <w:tab w:val="clear" w:pos="4536"/>
          <w:tab w:val="clear" w:pos="9072"/>
          <w:tab w:val="left" w:pos="864"/>
        </w:tabs>
        <w:rPr>
          <w:rFonts w:ascii="Arial" w:hAnsi="Arial" w:cs="Arial"/>
        </w:rPr>
      </w:pPr>
    </w:p>
    <w:p w14:paraId="1A7F5DF8" w14:textId="77777777" w:rsidR="00000053" w:rsidRPr="002954D1" w:rsidRDefault="001F2CCA">
      <w:pPr>
        <w:pStyle w:val="En-tte"/>
        <w:tabs>
          <w:tab w:val="left" w:pos="864"/>
        </w:tabs>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2344A7FF"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1BED9E42" w14:textId="77777777" w:rsidR="00000053" w:rsidRPr="002954D1" w:rsidRDefault="00000053">
      <w:pPr>
        <w:pStyle w:val="En-tte"/>
        <w:tabs>
          <w:tab w:val="left" w:pos="864"/>
        </w:tabs>
        <w:rPr>
          <w:rFonts w:ascii="Arial" w:hAnsi="Arial" w:cs="Arial"/>
        </w:rPr>
      </w:pPr>
    </w:p>
    <w:p w14:paraId="05DCFB6F"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09A6804F" w14:textId="77777777" w:rsidR="00000053" w:rsidRPr="002954D1" w:rsidRDefault="00000053">
      <w:pPr>
        <w:pStyle w:val="En-tte"/>
        <w:tabs>
          <w:tab w:val="left" w:pos="864"/>
        </w:tabs>
        <w:rPr>
          <w:rFonts w:ascii="Arial" w:hAnsi="Arial" w:cs="Arial"/>
        </w:rPr>
      </w:pPr>
    </w:p>
    <w:p w14:paraId="539505E7" w14:textId="77777777" w:rsidR="00000053" w:rsidRPr="002954D1" w:rsidRDefault="00000053">
      <w:pPr>
        <w:pStyle w:val="En-tte"/>
        <w:tabs>
          <w:tab w:val="left" w:pos="864"/>
        </w:tabs>
        <w:rPr>
          <w:rFonts w:ascii="Arial" w:hAnsi="Arial" w:cs="Arial"/>
        </w:rPr>
      </w:pPr>
    </w:p>
    <w:p w14:paraId="17105965"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69422F70" w14:textId="77777777" w:rsidR="00000053" w:rsidRPr="002954D1" w:rsidRDefault="00000053">
      <w:pPr>
        <w:ind w:left="284"/>
        <w:rPr>
          <w:rFonts w:ascii="Arial" w:hAnsi="Arial" w:cs="Arial"/>
          <w:sz w:val="16"/>
        </w:rPr>
      </w:pPr>
    </w:p>
    <w:p w14:paraId="2B22BAEC" w14:textId="77777777" w:rsidR="00000053" w:rsidRPr="002954D1" w:rsidRDefault="00000053">
      <w:pPr>
        <w:ind w:left="284"/>
        <w:rPr>
          <w:rFonts w:ascii="Arial" w:hAnsi="Arial" w:cs="Arial"/>
        </w:rPr>
      </w:pPr>
    </w:p>
    <w:p w14:paraId="6E69C467" w14:textId="77777777" w:rsidR="00000053" w:rsidRPr="002954D1" w:rsidRDefault="00000053">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2B67CDEA" w14:textId="77777777">
        <w:trPr>
          <w:trHeight w:val="712"/>
        </w:trPr>
        <w:tc>
          <w:tcPr>
            <w:tcW w:w="9710" w:type="dxa"/>
            <w:shd w:val="clear" w:color="auto" w:fill="465F9D"/>
          </w:tcPr>
          <w:p w14:paraId="6AA086FF" w14:textId="77777777" w:rsidR="00000053" w:rsidRPr="002954D1" w:rsidRDefault="001F2CCA">
            <w:pPr>
              <w:tabs>
                <w:tab w:val="left" w:pos="-142"/>
              </w:tabs>
              <w:jc w:val="both"/>
              <w:rPr>
                <w:rFonts w:ascii="Arial" w:hAnsi="Arial" w:cs="Arial"/>
                <w:i/>
                <w:iCs/>
                <w:color w:val="FFFFFF"/>
                <w:sz w:val="18"/>
                <w:szCs w:val="18"/>
              </w:rPr>
            </w:pPr>
            <w:r w:rsidRPr="002954D1">
              <w:rPr>
                <w:rFonts w:ascii="Arial" w:hAnsi="Arial" w:cs="Arial"/>
                <w:b/>
                <w:bCs/>
                <w:color w:val="FFFFFF"/>
                <w:sz w:val="22"/>
                <w:szCs w:val="22"/>
              </w:rPr>
              <w:t>H - Capacités des opérateurs économiques sur lesquels le candidat individuel ou le membre du groupement s’appuie pour présenter sa candidature</w:t>
            </w:r>
          </w:p>
        </w:tc>
      </w:tr>
    </w:tbl>
    <w:p w14:paraId="4853455A" w14:textId="77777777" w:rsidR="00000053" w:rsidRPr="002954D1" w:rsidRDefault="001F2CCA">
      <w:pPr>
        <w:tabs>
          <w:tab w:val="left" w:pos="576"/>
        </w:tabs>
        <w:spacing w:before="120"/>
        <w:jc w:val="both"/>
        <w:rPr>
          <w:rFonts w:ascii="Arial" w:hAnsi="Arial" w:cs="Arial"/>
          <w:i/>
          <w:iCs/>
          <w:sz w:val="18"/>
          <w:szCs w:val="18"/>
        </w:rPr>
      </w:pPr>
      <w:r w:rsidRPr="002954D1">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19" w:history="1">
        <w:r w:rsidRPr="002954D1">
          <w:rPr>
            <w:rStyle w:val="Lienhypertexte"/>
            <w:rFonts w:ascii="Arial" w:hAnsi="Arial" w:cs="Arial"/>
            <w:i/>
            <w:iCs/>
            <w:sz w:val="18"/>
            <w:szCs w:val="18"/>
          </w:rPr>
          <w:t>article R. 2142-3</w:t>
        </w:r>
      </w:hyperlink>
      <w:r w:rsidRPr="002954D1">
        <w:rPr>
          <w:rFonts w:ascii="Arial" w:hAnsi="Arial" w:cs="Arial"/>
          <w:i/>
          <w:iCs/>
          <w:sz w:val="18"/>
          <w:szCs w:val="18"/>
        </w:rPr>
        <w:t xml:space="preserve"> du code de la commande publique auquel l’</w:t>
      </w:r>
      <w:hyperlink r:id="rId20" w:history="1">
        <w:r w:rsidRPr="002954D1">
          <w:rPr>
            <w:rStyle w:val="Lienhypertexte"/>
            <w:rFonts w:ascii="Arial" w:hAnsi="Arial" w:cs="Arial"/>
            <w:i/>
            <w:iCs/>
            <w:sz w:val="18"/>
            <w:szCs w:val="18"/>
          </w:rPr>
          <w:t>article R. 2342-2</w:t>
        </w:r>
      </w:hyperlink>
      <w:r w:rsidRPr="002954D1">
        <w:rPr>
          <w:rFonts w:ascii="Arial" w:hAnsi="Arial" w:cs="Arial"/>
          <w:i/>
          <w:iCs/>
          <w:sz w:val="18"/>
          <w:szCs w:val="18"/>
        </w:rPr>
        <w:t xml:space="preserve"> renvoie.</w:t>
      </w:r>
    </w:p>
    <w:p w14:paraId="3D986224" w14:textId="77777777" w:rsidR="00000053" w:rsidRPr="002954D1" w:rsidRDefault="001F2CCA">
      <w:pPr>
        <w:tabs>
          <w:tab w:val="left" w:pos="576"/>
        </w:tabs>
        <w:spacing w:before="120"/>
        <w:jc w:val="both"/>
        <w:rPr>
          <w:rFonts w:ascii="Arial" w:hAnsi="Arial" w:cs="Arial"/>
          <w:iCs/>
        </w:rPr>
      </w:pPr>
      <w:r w:rsidRPr="002954D1">
        <w:rPr>
          <w:rFonts w:ascii="Arial" w:hAnsi="Arial" w:cs="Arial"/>
          <w:i/>
          <w:iCs/>
          <w:sz w:val="18"/>
          <w:szCs w:val="18"/>
        </w:rPr>
        <w:t>(Joindre,</w:t>
      </w:r>
      <w:r w:rsidRPr="002954D1">
        <w:rPr>
          <w:rFonts w:ascii="Arial" w:hAnsi="Arial" w:cs="Arial"/>
          <w:i/>
          <w:sz w:val="18"/>
          <w:szCs w:val="18"/>
        </w:rPr>
        <w:t xml:space="preserve"> pour chaque opérateur économique,</w:t>
      </w:r>
      <w:r w:rsidRPr="002954D1">
        <w:rPr>
          <w:rFonts w:ascii="Arial" w:hAnsi="Arial" w:cs="Arial"/>
          <w:i/>
          <w:iCs/>
          <w:sz w:val="18"/>
          <w:szCs w:val="18"/>
        </w:rPr>
        <w:t xml:space="preserve"> en annexe du DC2, tous les renseignements </w:t>
      </w:r>
      <w:r w:rsidRPr="002954D1">
        <w:rPr>
          <w:rFonts w:ascii="Arial" w:hAnsi="Arial" w:cs="Arial"/>
          <w:i/>
          <w:sz w:val="18"/>
          <w:szCs w:val="18"/>
        </w:rPr>
        <w:t>demandés par l’acheteur dans l'avis d'appel à la concurrence</w:t>
      </w:r>
      <w:r w:rsidRPr="002954D1">
        <w:rPr>
          <w:rFonts w:ascii="Arial" w:hAnsi="Arial" w:cs="Arial"/>
          <w:b/>
          <w:bCs/>
          <w:i/>
          <w:iCs/>
          <w:sz w:val="18"/>
          <w:szCs w:val="18"/>
        </w:rPr>
        <w:t xml:space="preserve"> </w:t>
      </w:r>
      <w:r w:rsidRPr="002954D1">
        <w:rPr>
          <w:rFonts w:ascii="Arial" w:hAnsi="Arial" w:cs="Arial"/>
          <w:bCs/>
          <w:i/>
          <w:iCs/>
          <w:sz w:val="18"/>
          <w:szCs w:val="18"/>
        </w:rPr>
        <w:t>ou l’invitation à confirmer l’intérêt</w:t>
      </w:r>
      <w:r w:rsidRPr="002954D1">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w:t>
      </w:r>
      <w:r w:rsidRPr="002954D1">
        <w:rPr>
          <w:rFonts w:ascii="Arial" w:hAnsi="Arial" w:cs="Arial"/>
          <w:i/>
          <w:sz w:val="18"/>
          <w:szCs w:val="18"/>
        </w:rPr>
        <w:lastRenderedPageBreak/>
        <w:t xml:space="preserve">peut être utilisé. Le candidat sera tenu d’apporter la preuve </w:t>
      </w:r>
      <w:r w:rsidRPr="002954D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2954D1">
        <w:rPr>
          <w:rFonts w:ascii="Arial" w:hAnsi="Arial" w:cs="Arial"/>
          <w:i/>
          <w:iCs/>
          <w:sz w:val="18"/>
          <w:szCs w:val="18"/>
          <w:u w:val="single"/>
        </w:rPr>
        <w:t>en cas de MDS, cette preuve est à fournir au stade du dépôt de la candidature</w:t>
      </w:r>
      <w:r w:rsidRPr="002954D1">
        <w:rPr>
          <w:rFonts w:ascii="Arial" w:hAnsi="Arial" w:cs="Arial"/>
          <w:i/>
          <w:iCs/>
          <w:sz w:val="18"/>
          <w:szCs w:val="18"/>
        </w:rPr>
        <w:t>)</w:t>
      </w:r>
    </w:p>
    <w:p w14:paraId="19F9CDC1" w14:textId="77777777" w:rsidR="00000053" w:rsidRPr="002954D1" w:rsidRDefault="00000053">
      <w:pPr>
        <w:tabs>
          <w:tab w:val="left" w:pos="576"/>
        </w:tabs>
        <w:rPr>
          <w:rFonts w:ascii="Arial" w:hAnsi="Arial" w:cs="Arial"/>
          <w:iCs/>
        </w:rPr>
      </w:pPr>
    </w:p>
    <w:p w14:paraId="1F573451" w14:textId="77777777" w:rsidR="00000053" w:rsidRPr="002954D1" w:rsidRDefault="001F2CCA">
      <w:pPr>
        <w:tabs>
          <w:tab w:val="left" w:pos="576"/>
        </w:tabs>
        <w:jc w:val="both"/>
        <w:rPr>
          <w:rFonts w:ascii="Arial" w:hAnsi="Arial" w:cs="Arial"/>
          <w:b/>
          <w:bCs/>
          <w:sz w:val="22"/>
          <w:szCs w:val="22"/>
        </w:rPr>
      </w:pPr>
      <w:r w:rsidRPr="002954D1">
        <w:rPr>
          <w:rFonts w:ascii="Arial" w:hAnsi="Arial" w:cs="Arial"/>
          <w:b/>
          <w:bCs/>
          <w:sz w:val="22"/>
          <w:szCs w:val="22"/>
        </w:rPr>
        <w:t>Désignation du (des) opérateur(s)</w:t>
      </w:r>
    </w:p>
    <w:p w14:paraId="6F7EBAAD" w14:textId="77777777" w:rsidR="00000053" w:rsidRPr="002954D1" w:rsidRDefault="001F2CCA">
      <w:pPr>
        <w:jc w:val="both"/>
        <w:rPr>
          <w:rFonts w:ascii="Arial" w:hAnsi="Arial" w:cs="Arial"/>
          <w:i/>
          <w:iCs/>
          <w:sz w:val="18"/>
          <w:szCs w:val="18"/>
        </w:rPr>
      </w:pPr>
      <w:r w:rsidRPr="002954D1">
        <w:rPr>
          <w:rFonts w:ascii="Arial" w:hAnsi="Arial" w:cs="Arial"/>
          <w:i/>
          <w:iCs/>
          <w:sz w:val="18"/>
          <w:szCs w:val="18"/>
        </w:rPr>
        <w:t>(Adapter le tableau autant que nécessaire)</w:t>
      </w:r>
    </w:p>
    <w:p w14:paraId="6BCC61FA" w14:textId="77777777" w:rsidR="00000053" w:rsidRPr="002954D1" w:rsidRDefault="00000053">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53" w:rsidRPr="002954D1" w14:paraId="7B5DBECE" w14:textId="77777777">
        <w:trPr>
          <w:trHeight w:val="1200"/>
        </w:trPr>
        <w:tc>
          <w:tcPr>
            <w:tcW w:w="832" w:type="dxa"/>
            <w:tcBorders>
              <w:top w:val="single" w:sz="4" w:space="0" w:color="000000"/>
              <w:left w:val="single" w:sz="4" w:space="0" w:color="000000"/>
              <w:bottom w:val="single" w:sz="4" w:space="0" w:color="000000"/>
            </w:tcBorders>
            <w:vAlign w:val="center"/>
          </w:tcPr>
          <w:p w14:paraId="1AD799A7" w14:textId="77777777" w:rsidR="00000053" w:rsidRPr="002954D1" w:rsidRDefault="001F2CCA">
            <w:pPr>
              <w:jc w:val="center"/>
              <w:rPr>
                <w:rFonts w:ascii="Arial" w:hAnsi="Arial" w:cs="Arial"/>
                <w:b/>
              </w:rPr>
            </w:pPr>
            <w:r w:rsidRPr="002954D1">
              <w:rPr>
                <w:rFonts w:ascii="Arial" w:hAnsi="Arial" w:cs="Arial"/>
                <w:b/>
              </w:rPr>
              <w:t>N°</w:t>
            </w:r>
          </w:p>
          <w:p w14:paraId="5C2E4973" w14:textId="77777777" w:rsidR="00000053" w:rsidRPr="002954D1" w:rsidRDefault="001F2CCA">
            <w:pPr>
              <w:jc w:val="center"/>
              <w:rPr>
                <w:rFonts w:ascii="Arial" w:hAnsi="Arial" w:cs="Arial"/>
                <w:b/>
              </w:rPr>
            </w:pPr>
            <w:r w:rsidRPr="002954D1">
              <w:rPr>
                <w:rFonts w:ascii="Arial" w:hAnsi="Arial" w:cs="Arial"/>
                <w:b/>
              </w:rPr>
              <w:t>du</w:t>
            </w:r>
          </w:p>
          <w:p w14:paraId="76C499F0" w14:textId="77777777" w:rsidR="00000053" w:rsidRPr="002954D1" w:rsidRDefault="001F2CCA">
            <w:pPr>
              <w:snapToGrid w:val="0"/>
              <w:jc w:val="center"/>
              <w:rPr>
                <w:rFonts w:ascii="Arial" w:hAnsi="Arial" w:cs="Arial"/>
                <w:b/>
              </w:rPr>
            </w:pPr>
            <w:r w:rsidRPr="002954D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F52923B" w14:textId="77777777" w:rsidR="00000053" w:rsidRPr="002954D1" w:rsidRDefault="001F2CCA">
            <w:pPr>
              <w:jc w:val="center"/>
              <w:rPr>
                <w:rFonts w:ascii="Arial" w:hAnsi="Arial" w:cs="Arial"/>
                <w:b/>
              </w:rPr>
            </w:pPr>
            <w:r w:rsidRPr="002954D1">
              <w:rPr>
                <w:rFonts w:ascii="Arial" w:hAnsi="Arial" w:cs="Arial"/>
                <w:b/>
              </w:rPr>
              <w:t>Nom du membre du groupement concerné</w:t>
            </w:r>
            <w:r w:rsidRPr="002954D1">
              <w:rPr>
                <w:rStyle w:val="Appelnotedebasdep"/>
                <w:rFonts w:ascii="Arial" w:hAnsi="Arial"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0DFFD" w14:textId="77777777" w:rsidR="00000053" w:rsidRPr="002954D1" w:rsidRDefault="001F2CCA">
            <w:pPr>
              <w:jc w:val="center"/>
              <w:rPr>
                <w:rFonts w:ascii="Arial" w:hAnsi="Arial" w:cs="Arial"/>
              </w:rPr>
            </w:pPr>
            <w:r w:rsidRPr="002954D1">
              <w:rPr>
                <w:rFonts w:ascii="Arial" w:hAnsi="Arial" w:cs="Arial"/>
                <w:b/>
              </w:rPr>
              <w:t>Nom commercial et dénomination sociale, adresse de l’établissement</w:t>
            </w:r>
            <w:r w:rsidRPr="002954D1">
              <w:rPr>
                <w:rStyle w:val="Appelnotedebasdep"/>
                <w:rFonts w:ascii="Arial" w:hAnsi="Arial" w:cs="Arial"/>
                <w:b/>
              </w:rPr>
              <w:footnoteReference w:id="3"/>
            </w:r>
            <w:r w:rsidRPr="002954D1">
              <w:rPr>
                <w:rFonts w:ascii="Arial" w:hAnsi="Arial" w:cs="Arial"/>
                <w:b/>
              </w:rPr>
              <w:t>, adresse électronique, numéros de téléphone et de télécopie, numéro SIRET de l’opérateur sur les capacités duquel le candidat ou le membre du groupement s’appuie</w:t>
            </w:r>
            <w:r w:rsidRPr="002954D1">
              <w:rPr>
                <w:rStyle w:val="Appelnotedebasdep"/>
                <w:rFonts w:ascii="Arial" w:hAnsi="Arial" w:cs="Arial"/>
                <w:b/>
              </w:rPr>
              <w:footnoteReference w:id="4"/>
            </w:r>
          </w:p>
        </w:tc>
      </w:tr>
      <w:tr w:rsidR="00000053" w:rsidRPr="002954D1" w14:paraId="0C41A456" w14:textId="77777777">
        <w:trPr>
          <w:trHeight w:val="1021"/>
        </w:trPr>
        <w:tc>
          <w:tcPr>
            <w:tcW w:w="832" w:type="dxa"/>
            <w:tcBorders>
              <w:top w:val="single" w:sz="4" w:space="0" w:color="000000"/>
              <w:left w:val="single" w:sz="4" w:space="0" w:color="000000"/>
            </w:tcBorders>
            <w:shd w:val="clear" w:color="auto" w:fill="B4C6E7"/>
          </w:tcPr>
          <w:p w14:paraId="566DD321" w14:textId="77777777" w:rsidR="00000053" w:rsidRPr="002954D1" w:rsidRDefault="00000053">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14:paraId="4E498137" w14:textId="77777777" w:rsidR="00000053" w:rsidRPr="002954D1" w:rsidRDefault="00000053">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14:paraId="74EEE7DB" w14:textId="77777777" w:rsidR="00000053" w:rsidRPr="002954D1" w:rsidRDefault="00000053">
            <w:pPr>
              <w:snapToGrid w:val="0"/>
              <w:jc w:val="both"/>
              <w:rPr>
                <w:rFonts w:ascii="Arial" w:hAnsi="Arial" w:cs="Arial"/>
              </w:rPr>
            </w:pPr>
          </w:p>
        </w:tc>
      </w:tr>
      <w:tr w:rsidR="00000053" w:rsidRPr="002954D1" w14:paraId="694BECCE" w14:textId="77777777">
        <w:trPr>
          <w:trHeight w:val="1021"/>
        </w:trPr>
        <w:tc>
          <w:tcPr>
            <w:tcW w:w="832" w:type="dxa"/>
            <w:tcBorders>
              <w:left w:val="single" w:sz="4" w:space="0" w:color="000000"/>
            </w:tcBorders>
          </w:tcPr>
          <w:p w14:paraId="4D4A40BF"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34A2C07F"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2BF8B32" w14:textId="77777777" w:rsidR="00000053" w:rsidRPr="002954D1" w:rsidRDefault="00000053">
            <w:pPr>
              <w:snapToGrid w:val="0"/>
              <w:jc w:val="both"/>
              <w:rPr>
                <w:rFonts w:ascii="Arial" w:hAnsi="Arial" w:cs="Arial"/>
              </w:rPr>
            </w:pPr>
          </w:p>
        </w:tc>
      </w:tr>
    </w:tbl>
    <w:p w14:paraId="50B05DC3" w14:textId="77777777" w:rsidR="00000053" w:rsidRPr="002954D1" w:rsidRDefault="00000053">
      <w:pPr>
        <w:pStyle w:val="En-tte"/>
        <w:tabs>
          <w:tab w:val="clear" w:pos="4536"/>
          <w:tab w:val="clear" w:pos="9072"/>
          <w:tab w:val="left" w:pos="864"/>
        </w:tabs>
        <w:rPr>
          <w:rFonts w:ascii="Arial" w:hAnsi="Arial" w:cs="Arial"/>
          <w:sz w:val="18"/>
          <w:szCs w:val="18"/>
        </w:rPr>
      </w:pPr>
    </w:p>
    <w:p w14:paraId="1909D337" w14:textId="77777777" w:rsidR="00000053" w:rsidRPr="002954D1" w:rsidRDefault="00000053">
      <w:pPr>
        <w:pStyle w:val="En-tte"/>
        <w:tabs>
          <w:tab w:val="clear" w:pos="4536"/>
          <w:tab w:val="clear" w:pos="9072"/>
          <w:tab w:val="left" w:pos="864"/>
        </w:tabs>
        <w:rPr>
          <w:rFonts w:ascii="Arial" w:hAnsi="Arial" w:cs="Arial"/>
          <w:sz w:val="18"/>
          <w:szCs w:val="18"/>
        </w:rPr>
      </w:pPr>
    </w:p>
    <w:p w14:paraId="28F8A280" w14:textId="77777777" w:rsidR="00000053" w:rsidRPr="002954D1" w:rsidRDefault="00000053">
      <w:pPr>
        <w:pStyle w:val="En-tte"/>
        <w:tabs>
          <w:tab w:val="clear" w:pos="4536"/>
          <w:tab w:val="clear" w:pos="9072"/>
          <w:tab w:val="left" w:pos="864"/>
        </w:tabs>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4AB90F16" w14:textId="77777777">
        <w:trPr>
          <w:trHeight w:val="407"/>
        </w:trPr>
        <w:tc>
          <w:tcPr>
            <w:tcW w:w="9852" w:type="dxa"/>
            <w:shd w:val="clear" w:color="auto" w:fill="465F9D"/>
          </w:tcPr>
          <w:p w14:paraId="657EC0D8" w14:textId="77777777" w:rsidR="00000053" w:rsidRPr="002954D1" w:rsidRDefault="001F2CCA">
            <w:pPr>
              <w:pStyle w:val="En-tte"/>
              <w:rPr>
                <w:rFonts w:ascii="Arial" w:hAnsi="Arial" w:cs="Arial"/>
                <w:color w:val="FFFFFF"/>
                <w:spacing w:val="-10"/>
              </w:rPr>
            </w:pPr>
            <w:r w:rsidRPr="002954D1">
              <w:rPr>
                <w:rFonts w:ascii="Arial" w:hAnsi="Arial" w:cs="Arial"/>
                <w:color w:val="FFFFFF"/>
              </w:rPr>
              <w:br w:type="page"/>
            </w:r>
            <w:r w:rsidRPr="002954D1">
              <w:rPr>
                <w:rFonts w:ascii="Arial" w:hAnsi="Arial" w:cs="Arial"/>
                <w:b/>
                <w:bCs/>
                <w:color w:val="FFFFFF"/>
                <w:sz w:val="22"/>
                <w:szCs w:val="22"/>
              </w:rPr>
              <w:t>I - Renseignements spécifiques aux marchés publics de défense ou de sécurité</w:t>
            </w:r>
          </w:p>
        </w:tc>
      </w:tr>
    </w:tbl>
    <w:p w14:paraId="745BADAA" w14:textId="77777777" w:rsidR="00000053" w:rsidRPr="002954D1" w:rsidRDefault="00000053">
      <w:pPr>
        <w:tabs>
          <w:tab w:val="left" w:pos="426"/>
        </w:tabs>
        <w:jc w:val="both"/>
        <w:rPr>
          <w:rFonts w:ascii="Arial" w:hAnsi="Arial" w:cs="Arial"/>
          <w:spacing w:val="-10"/>
          <w:sz w:val="22"/>
          <w:szCs w:val="22"/>
        </w:rPr>
      </w:pPr>
    </w:p>
    <w:p w14:paraId="037A959F" w14:textId="77777777" w:rsidR="00C74441" w:rsidRDefault="00C74441" w:rsidP="00C74441">
      <w:pPr>
        <w:pStyle w:val="Titre9"/>
        <w:jc w:val="both"/>
        <w:rPr>
          <w:i w:val="0"/>
          <w:sz w:val="20"/>
          <w:szCs w:val="20"/>
        </w:rPr>
      </w:pPr>
      <w:r w:rsidRPr="00670751">
        <w:rPr>
          <w:i w:val="0"/>
          <w:sz w:val="20"/>
          <w:szCs w:val="20"/>
        </w:rPr>
        <w:t>Non applicable</w:t>
      </w:r>
    </w:p>
    <w:p w14:paraId="7C224D69" w14:textId="77777777" w:rsidR="00000053" w:rsidRPr="002954D1" w:rsidRDefault="00000053">
      <w:pPr>
        <w:tabs>
          <w:tab w:val="left" w:pos="426"/>
        </w:tabs>
        <w:jc w:val="both"/>
        <w:rPr>
          <w:rFonts w:ascii="Arial" w:hAnsi="Arial" w:cs="Arial"/>
          <w:spacing w:val="-10"/>
          <w:sz w:val="22"/>
          <w:szCs w:val="22"/>
        </w:rPr>
      </w:pPr>
    </w:p>
    <w:sectPr w:rsidR="00000053" w:rsidRPr="002954D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71205" w14:textId="77777777" w:rsidR="00000053" w:rsidRDefault="001F2CCA">
      <w:r>
        <w:separator/>
      </w:r>
    </w:p>
  </w:endnote>
  <w:endnote w:type="continuationSeparator" w:id="0">
    <w:p w14:paraId="7BF40878" w14:textId="77777777" w:rsidR="00000053" w:rsidRDefault="001F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53" w:rsidRPr="002954D1" w14:paraId="7DCC3BD8" w14:textId="77777777">
      <w:trPr>
        <w:tblHeader/>
      </w:trPr>
      <w:tc>
        <w:tcPr>
          <w:tcW w:w="3513" w:type="dxa"/>
          <w:shd w:val="clear" w:color="auto" w:fill="66CCFF"/>
        </w:tcPr>
        <w:p w14:paraId="01AFAC31" w14:textId="77777777" w:rsidR="00000053" w:rsidRPr="002954D1" w:rsidRDefault="001F2CCA">
          <w:pPr>
            <w:shd w:val="clear" w:color="auto" w:fill="66CCFF"/>
            <w:snapToGrid w:val="0"/>
            <w:ind w:right="360"/>
            <w:rPr>
              <w:rFonts w:ascii="Arial" w:hAnsi="Arial" w:cs="Arial"/>
              <w:b/>
              <w:i/>
              <w:iCs/>
            </w:rPr>
          </w:pPr>
          <w:r w:rsidRPr="002954D1">
            <w:rPr>
              <w:rFonts w:ascii="Arial" w:hAnsi="Arial" w:cs="Arial"/>
              <w:b/>
              <w:bCs/>
            </w:rPr>
            <w:t>DC2 – Déclaration du candidat</w:t>
          </w:r>
        </w:p>
      </w:tc>
      <w:tc>
        <w:tcPr>
          <w:tcW w:w="4680" w:type="dxa"/>
          <w:shd w:val="clear" w:color="auto" w:fill="66CCFF"/>
        </w:tcPr>
        <w:p w14:paraId="4B6D7691" w14:textId="12398AA9" w:rsidR="00000053" w:rsidRPr="002954D1" w:rsidRDefault="00332504">
          <w:pPr>
            <w:shd w:val="clear" w:color="auto" w:fill="66CCFF"/>
            <w:snapToGrid w:val="0"/>
            <w:jc w:val="center"/>
            <w:rPr>
              <w:rFonts w:ascii="Arial" w:hAnsi="Arial" w:cs="Arial"/>
              <w:b/>
              <w:bCs/>
            </w:rPr>
          </w:pPr>
          <w:r>
            <w:rPr>
              <w:rFonts w:ascii="Arial" w:hAnsi="Arial" w:cs="Arial"/>
              <w:b/>
              <w:i/>
              <w:iCs/>
            </w:rPr>
            <w:t>Consultation n°25FHPFLA328</w:t>
          </w:r>
        </w:p>
      </w:tc>
      <w:tc>
        <w:tcPr>
          <w:tcW w:w="900" w:type="dxa"/>
          <w:shd w:val="clear" w:color="auto" w:fill="66CCFF"/>
        </w:tcPr>
        <w:p w14:paraId="416A7D4F" w14:textId="77777777" w:rsidR="00000053" w:rsidRPr="002954D1" w:rsidRDefault="001F2CCA">
          <w:pPr>
            <w:shd w:val="clear" w:color="auto" w:fill="66CCFF"/>
            <w:snapToGrid w:val="0"/>
            <w:jc w:val="right"/>
            <w:rPr>
              <w:rFonts w:ascii="Arial" w:hAnsi="Arial" w:cs="Arial"/>
            </w:rPr>
          </w:pPr>
          <w:r w:rsidRPr="002954D1">
            <w:rPr>
              <w:rFonts w:ascii="Arial" w:hAnsi="Arial" w:cs="Arial"/>
              <w:b/>
              <w:bCs/>
            </w:rPr>
            <w:t xml:space="preserve">Page :     </w:t>
          </w:r>
        </w:p>
      </w:tc>
      <w:tc>
        <w:tcPr>
          <w:tcW w:w="540" w:type="dxa"/>
          <w:shd w:val="clear" w:color="auto" w:fill="66CCFF"/>
        </w:tcPr>
        <w:p w14:paraId="2D560802" w14:textId="77777777" w:rsidR="00000053" w:rsidRPr="002954D1" w:rsidRDefault="001F2CCA">
          <w:pPr>
            <w:shd w:val="clear" w:color="auto" w:fill="66CCFF"/>
            <w:snapToGrid w:val="0"/>
            <w:jc w:val="center"/>
            <w:rPr>
              <w:rFonts w:ascii="Arial" w:hAnsi="Arial" w:cs="Arial"/>
              <w:b/>
              <w:bCs/>
            </w:rPr>
          </w:pPr>
          <w:r w:rsidRPr="002954D1">
            <w:rPr>
              <w:rStyle w:val="Numrodepage"/>
              <w:rFonts w:ascii="Arial" w:hAnsi="Arial" w:cs="Arial"/>
              <w:b/>
            </w:rPr>
            <w:fldChar w:fldCharType="begin"/>
          </w:r>
          <w:r w:rsidRPr="002954D1">
            <w:rPr>
              <w:rStyle w:val="Numrodepage"/>
              <w:rFonts w:ascii="Arial" w:hAnsi="Arial" w:cs="Arial"/>
              <w:b/>
            </w:rPr>
            <w:instrText xml:space="preserve"> PAGE </w:instrText>
          </w:r>
          <w:r w:rsidRPr="002954D1">
            <w:rPr>
              <w:rStyle w:val="Numrodepage"/>
              <w:rFonts w:ascii="Arial" w:hAnsi="Arial" w:cs="Arial"/>
              <w:b/>
            </w:rPr>
            <w:fldChar w:fldCharType="separate"/>
          </w:r>
          <w:r w:rsidR="004F6EF6">
            <w:rPr>
              <w:rStyle w:val="Numrodepage"/>
              <w:rFonts w:ascii="Arial" w:hAnsi="Arial" w:cs="Arial"/>
              <w:b/>
              <w:noProof/>
            </w:rPr>
            <w:t>2</w:t>
          </w:r>
          <w:r w:rsidRPr="002954D1">
            <w:rPr>
              <w:rStyle w:val="Numrodepage"/>
              <w:rFonts w:ascii="Arial" w:hAnsi="Arial" w:cs="Arial"/>
              <w:b/>
            </w:rPr>
            <w:fldChar w:fldCharType="end"/>
          </w:r>
        </w:p>
      </w:tc>
      <w:tc>
        <w:tcPr>
          <w:tcW w:w="180" w:type="dxa"/>
          <w:shd w:val="clear" w:color="auto" w:fill="66CCFF"/>
        </w:tcPr>
        <w:p w14:paraId="587DF311" w14:textId="77777777" w:rsidR="00000053" w:rsidRPr="002954D1" w:rsidRDefault="001F2CCA">
          <w:pPr>
            <w:shd w:val="clear" w:color="auto" w:fill="66CCFF"/>
            <w:snapToGrid w:val="0"/>
            <w:jc w:val="center"/>
            <w:rPr>
              <w:rFonts w:ascii="Arial" w:hAnsi="Arial" w:cs="Arial"/>
            </w:rPr>
          </w:pPr>
          <w:r w:rsidRPr="002954D1">
            <w:rPr>
              <w:rFonts w:ascii="Arial" w:hAnsi="Arial" w:cs="Arial"/>
              <w:b/>
              <w:bCs/>
            </w:rPr>
            <w:t>/</w:t>
          </w:r>
        </w:p>
      </w:tc>
      <w:tc>
        <w:tcPr>
          <w:tcW w:w="540" w:type="dxa"/>
          <w:shd w:val="clear" w:color="auto" w:fill="66CCFF"/>
        </w:tcPr>
        <w:p w14:paraId="72E2B1CF" w14:textId="77777777" w:rsidR="00000053" w:rsidRPr="002954D1" w:rsidRDefault="001F2CCA">
          <w:pPr>
            <w:shd w:val="clear" w:color="auto" w:fill="66CCFF"/>
            <w:snapToGrid w:val="0"/>
            <w:jc w:val="center"/>
            <w:rPr>
              <w:rFonts w:ascii="Arial" w:hAnsi="Arial" w:cs="Arial"/>
              <w:sz w:val="16"/>
              <w:szCs w:val="16"/>
            </w:rPr>
          </w:pPr>
          <w:r w:rsidRPr="002954D1">
            <w:rPr>
              <w:rStyle w:val="Numrodepage"/>
              <w:rFonts w:ascii="Arial" w:hAnsi="Arial" w:cs="Arial"/>
              <w:b/>
            </w:rPr>
            <w:fldChar w:fldCharType="begin"/>
          </w:r>
          <w:r w:rsidRPr="002954D1">
            <w:rPr>
              <w:rStyle w:val="Numrodepage"/>
              <w:rFonts w:ascii="Arial" w:hAnsi="Arial" w:cs="Arial"/>
              <w:b/>
            </w:rPr>
            <w:instrText xml:space="preserve"> NUMPAGES \*Arabic </w:instrText>
          </w:r>
          <w:r w:rsidRPr="002954D1">
            <w:rPr>
              <w:rStyle w:val="Numrodepage"/>
              <w:rFonts w:ascii="Arial" w:hAnsi="Arial" w:cs="Arial"/>
              <w:b/>
            </w:rPr>
            <w:fldChar w:fldCharType="separate"/>
          </w:r>
          <w:r w:rsidR="004F6EF6">
            <w:rPr>
              <w:rStyle w:val="Numrodepage"/>
              <w:rFonts w:ascii="Arial" w:hAnsi="Arial" w:cs="Arial"/>
              <w:b/>
              <w:noProof/>
            </w:rPr>
            <w:t>8</w:t>
          </w:r>
          <w:r w:rsidRPr="002954D1">
            <w:rPr>
              <w:rStyle w:val="Numrodepage"/>
              <w:rFonts w:ascii="Arial" w:hAnsi="Arial" w:cs="Arial"/>
              <w:b/>
            </w:rPr>
            <w:fldChar w:fldCharType="end"/>
          </w:r>
        </w:p>
      </w:tc>
    </w:tr>
  </w:tbl>
  <w:p w14:paraId="1F20D22B" w14:textId="77777777" w:rsidR="00000053" w:rsidRPr="002954D1" w:rsidRDefault="0000005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45662" w14:textId="77777777" w:rsidR="00000053" w:rsidRDefault="001F2CCA">
      <w:r>
        <w:separator/>
      </w:r>
    </w:p>
  </w:footnote>
  <w:footnote w:type="continuationSeparator" w:id="0">
    <w:p w14:paraId="2446097D" w14:textId="77777777" w:rsidR="00000053" w:rsidRDefault="001F2CCA">
      <w:r>
        <w:continuationSeparator/>
      </w:r>
    </w:p>
  </w:footnote>
  <w:footnote w:id="1">
    <w:p w14:paraId="5B6CD604" w14:textId="77777777" w:rsidR="00000053" w:rsidRDefault="001F2CC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95B3676"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3B4532FF"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8C22A4A" w14:textId="77777777" w:rsidR="00000053" w:rsidRDefault="001F2CC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CA"/>
    <w:rsid w:val="00000053"/>
    <w:rsid w:val="001F2CCA"/>
    <w:rsid w:val="002954D1"/>
    <w:rsid w:val="00332504"/>
    <w:rsid w:val="003E627D"/>
    <w:rsid w:val="004F6EF6"/>
    <w:rsid w:val="005E3FF3"/>
    <w:rsid w:val="00670751"/>
    <w:rsid w:val="00B04E3C"/>
    <w:rsid w:val="00C744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7C076E3"/>
  <w15:chartTrackingRefBased/>
  <w15:docId w15:val="{241F3437-E7B4-4734-8AD1-67E9038C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Textedelespacerserv">
    <w:name w:val="Placeholder Text"/>
    <w:basedOn w:val="Policepardfaut"/>
    <w:uiPriority w:val="99"/>
    <w:semiHidden/>
    <w:rsid w:val="002954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eur-lex.europa.eu/LexUriServ/LexUriServ.do?uri=OJ:L:2003:124:0036:0041:fr:PDF" TargetMode="External"/><Relationship Id="rId1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98F94-4959-45C5-9831-BC5CB27F3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1972</Words>
  <Characters>10852</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12799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MARTIN Charlene</cp:lastModifiedBy>
  <cp:revision>7</cp:revision>
  <cp:lastPrinted>2023-09-26T08:15:00Z</cp:lastPrinted>
  <dcterms:created xsi:type="dcterms:W3CDTF">2023-11-23T09:04:00Z</dcterms:created>
  <dcterms:modified xsi:type="dcterms:W3CDTF">2025-09-29T13:10:00Z</dcterms:modified>
</cp:coreProperties>
</file>